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23339E5D" w:rsidR="006B690C" w:rsidRDefault="00E72798" w:rsidP="009C4658">
      <w:pPr>
        <w:tabs>
          <w:tab w:val="left" w:pos="6237"/>
        </w:tabs>
        <w:jc w:val="right"/>
      </w:pPr>
      <w:r>
        <w:t xml:space="preserve">juhataja </w:t>
      </w:r>
      <w:r w:rsidR="00054748" w:rsidRPr="00B24131">
        <w:t xml:space="preserve">käskkirjaga </w:t>
      </w:r>
      <w:r w:rsidR="00B4104B" w:rsidRPr="00B24131">
        <w:t>1-47</w:t>
      </w:r>
      <w:r w:rsidR="00CE7A6E">
        <w:t>.2900</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6E1375C"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2291046"/>
      <w:r w:rsidR="00B72641">
        <w:rPr>
          <w:bCs/>
        </w:rPr>
        <w:t>Essu</w:t>
      </w:r>
      <w:r w:rsidR="00611145" w:rsidRPr="00611145">
        <w:rPr>
          <w:bCs/>
        </w:rPr>
        <w:t xml:space="preserve"> maaparandussüsteem</w:t>
      </w:r>
      <w:r w:rsidR="00E409F9">
        <w:rPr>
          <w:bCs/>
        </w:rPr>
        <w:t>i</w:t>
      </w:r>
      <w:r w:rsidR="00611145" w:rsidRPr="00611145">
        <w:rPr>
          <w:bCs/>
        </w:rPr>
        <w:t xml:space="preserve"> rekonstrueerimine</w:t>
      </w:r>
      <w:bookmarkEnd w:id="0"/>
    </w:p>
    <w:p w14:paraId="4CE4C9BA" w14:textId="55F6DF30"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49094E" w:rsidRPr="0049094E">
        <w:rPr>
          <w:bCs/>
        </w:rPr>
        <w:t>268978</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04C49164"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88828121"/>
      <w:bookmarkStart w:id="2" w:name="_Hlk89071415"/>
      <w:bookmarkStart w:id="3" w:name="_Hlk95378695"/>
      <w:bookmarkStart w:id="4" w:name="_Hlk89863742"/>
      <w:bookmarkStart w:id="5" w:name="_Hlk120711728"/>
      <w:bookmarkStart w:id="6" w:name="_Hlk120001843"/>
      <w:bookmarkStart w:id="7" w:name="_Hlk120100095"/>
      <w:r w:rsidR="00B72641">
        <w:rPr>
          <w:rFonts w:eastAsia="Calibri"/>
          <w:bCs/>
          <w:lang w:eastAsia="en-US"/>
        </w:rPr>
        <w:t>Essu</w:t>
      </w:r>
      <w:r w:rsidR="00764AF2" w:rsidRPr="00764AF2">
        <w:rPr>
          <w:rFonts w:eastAsia="Calibri"/>
          <w:bCs/>
          <w:lang w:eastAsia="en-US"/>
        </w:rPr>
        <w:t xml:space="preserve"> maaparandussüsteemi</w:t>
      </w:r>
      <w:r w:rsidR="00764AF2">
        <w:rPr>
          <w:rFonts w:eastAsia="Calibri"/>
          <w:bCs/>
          <w:lang w:eastAsia="en-US"/>
        </w:rPr>
        <w:t xml:space="preserve"> (</w:t>
      </w:r>
      <w:r w:rsidR="008509B9">
        <w:rPr>
          <w:rFonts w:eastAsia="Calibri"/>
          <w:bCs/>
          <w:lang w:eastAsia="en-US"/>
        </w:rPr>
        <w:t>1</w:t>
      </w:r>
      <w:r w:rsidR="007E3D2D">
        <w:rPr>
          <w:rFonts w:eastAsia="Calibri"/>
          <w:bCs/>
          <w:lang w:eastAsia="en-US"/>
        </w:rPr>
        <w:t>098</w:t>
      </w:r>
      <w:r w:rsidR="008509B9">
        <w:rPr>
          <w:rFonts w:eastAsia="Calibri"/>
          <w:bCs/>
          <w:lang w:eastAsia="en-US"/>
        </w:rPr>
        <w:t>,</w:t>
      </w:r>
      <w:r w:rsidR="007E3D2D">
        <w:rPr>
          <w:rFonts w:eastAsia="Calibri"/>
          <w:bCs/>
          <w:lang w:eastAsia="en-US"/>
        </w:rPr>
        <w:t>6</w:t>
      </w:r>
      <w:r w:rsidR="008509B9">
        <w:rPr>
          <w:rFonts w:eastAsia="Calibri"/>
          <w:bCs/>
          <w:lang w:eastAsia="en-US"/>
        </w:rPr>
        <w:t xml:space="preserve"> ha</w:t>
      </w:r>
      <w:r w:rsidR="00764AF2">
        <w:rPr>
          <w:rFonts w:eastAsia="Calibri"/>
          <w:bCs/>
          <w:lang w:eastAsia="en-US"/>
        </w:rPr>
        <w:t>)</w:t>
      </w:r>
      <w:r w:rsidR="008509B9">
        <w:rPr>
          <w:rFonts w:eastAsia="Calibri"/>
          <w:bCs/>
          <w:lang w:eastAsia="en-US"/>
        </w:rPr>
        <w:t xml:space="preserve">, </w:t>
      </w:r>
      <w:r w:rsidR="00DA0116" w:rsidRPr="00DA0116">
        <w:rPr>
          <w:rFonts w:eastAsia="Calibri"/>
          <w:bCs/>
          <w:lang w:eastAsia="en-US"/>
        </w:rPr>
        <w:t>Maasikaaru tee</w:t>
      </w:r>
      <w:r w:rsidR="00DA0116">
        <w:rPr>
          <w:rFonts w:eastAsia="Calibri"/>
          <w:bCs/>
          <w:lang w:eastAsia="en-US"/>
        </w:rPr>
        <w:t xml:space="preserve"> (</w:t>
      </w:r>
      <w:r w:rsidR="005441DB">
        <w:rPr>
          <w:rFonts w:eastAsia="Calibri"/>
          <w:bCs/>
          <w:lang w:eastAsia="en-US"/>
        </w:rPr>
        <w:t>1,208 km</w:t>
      </w:r>
      <w:r w:rsidR="00DA0116">
        <w:rPr>
          <w:rFonts w:eastAsia="Calibri"/>
          <w:bCs/>
          <w:lang w:eastAsia="en-US"/>
        </w:rPr>
        <w:t>)</w:t>
      </w:r>
      <w:r w:rsidR="00DA0116" w:rsidRPr="00DA0116">
        <w:rPr>
          <w:rFonts w:eastAsia="Calibri"/>
          <w:bCs/>
          <w:lang w:eastAsia="en-US"/>
        </w:rPr>
        <w:t>, Maasikaaru-Essu tee</w:t>
      </w:r>
      <w:r w:rsidR="005441DB">
        <w:rPr>
          <w:rFonts w:eastAsia="Calibri"/>
          <w:bCs/>
          <w:lang w:eastAsia="en-US"/>
        </w:rPr>
        <w:t xml:space="preserve"> (2,819 km)</w:t>
      </w:r>
      <w:r w:rsidR="00DA0116" w:rsidRPr="00DA0116">
        <w:rPr>
          <w:rFonts w:eastAsia="Calibri"/>
          <w:bCs/>
          <w:lang w:eastAsia="en-US"/>
        </w:rPr>
        <w:t>, Essu-Jõepere tee</w:t>
      </w:r>
      <w:r w:rsidR="005441DB">
        <w:rPr>
          <w:rFonts w:eastAsia="Calibri"/>
          <w:bCs/>
          <w:lang w:eastAsia="en-US"/>
        </w:rPr>
        <w:t xml:space="preserve"> (5,08 km)</w:t>
      </w:r>
      <w:r w:rsidR="00A21485">
        <w:rPr>
          <w:rFonts w:eastAsia="Calibri"/>
          <w:bCs/>
          <w:lang w:eastAsia="en-US"/>
        </w:rPr>
        <w:t xml:space="preserve"> ja</w:t>
      </w:r>
      <w:r w:rsidR="00DA0116" w:rsidRPr="00DA0116">
        <w:rPr>
          <w:rFonts w:eastAsia="Calibri"/>
          <w:bCs/>
          <w:lang w:eastAsia="en-US"/>
        </w:rPr>
        <w:t xml:space="preserve"> Jõepere tee</w:t>
      </w:r>
      <w:r w:rsidR="005441DB">
        <w:rPr>
          <w:rFonts w:eastAsia="Calibri"/>
          <w:bCs/>
          <w:lang w:eastAsia="en-US"/>
        </w:rPr>
        <w:t xml:space="preserve"> (</w:t>
      </w:r>
      <w:r w:rsidR="00687021">
        <w:rPr>
          <w:rFonts w:eastAsia="Calibri"/>
          <w:bCs/>
          <w:lang w:eastAsia="en-US"/>
        </w:rPr>
        <w:t>0,43 km</w:t>
      </w:r>
      <w:r w:rsidR="005441DB">
        <w:rPr>
          <w:rFonts w:eastAsia="Calibri"/>
          <w:bCs/>
          <w:lang w:eastAsia="en-US"/>
        </w:rPr>
        <w:t>)</w:t>
      </w:r>
      <w:r w:rsidR="00DA0116" w:rsidRPr="00DA0116">
        <w:rPr>
          <w:rFonts w:eastAsia="Calibri"/>
          <w:bCs/>
          <w:lang w:eastAsia="en-US"/>
        </w:rPr>
        <w:t xml:space="preserve"> </w:t>
      </w:r>
      <w:r w:rsidR="00A21485">
        <w:rPr>
          <w:rFonts w:eastAsia="Calibri"/>
          <w:bCs/>
          <w:lang w:eastAsia="en-US"/>
        </w:rPr>
        <w:t>ning</w:t>
      </w:r>
      <w:r w:rsidR="00DA0116" w:rsidRPr="00DA0116">
        <w:rPr>
          <w:rFonts w:eastAsia="Calibri"/>
          <w:bCs/>
          <w:lang w:eastAsia="en-US"/>
        </w:rPr>
        <w:t xml:space="preserve"> Lutsu tee</w:t>
      </w:r>
      <w:r w:rsidR="00DA0116">
        <w:rPr>
          <w:rFonts w:eastAsia="Calibri"/>
          <w:bCs/>
          <w:lang w:eastAsia="en-US"/>
        </w:rPr>
        <w:t xml:space="preserve"> (1,264</w:t>
      </w:r>
      <w:r w:rsidR="006A008D">
        <w:rPr>
          <w:rFonts w:eastAsia="Calibri"/>
          <w:bCs/>
          <w:lang w:eastAsia="en-US"/>
        </w:rPr>
        <w:t>)</w:t>
      </w:r>
      <w:r w:rsidR="00E2202A">
        <w:rPr>
          <w:rFonts w:eastAsia="Calibri"/>
          <w:bCs/>
          <w:lang w:eastAsia="en-US"/>
        </w:rPr>
        <w:t>,</w:t>
      </w:r>
      <w:r w:rsidR="00E0634C" w:rsidRPr="00711DA4">
        <w:rPr>
          <w:rFonts w:eastAsia="Calibri"/>
          <w:bCs/>
          <w:lang w:eastAsia="en-US"/>
        </w:rPr>
        <w:t xml:space="preserve"> </w:t>
      </w:r>
      <w:r w:rsidR="00EE0A35" w:rsidRPr="00711DA4">
        <w:rPr>
          <w:bCs/>
        </w:rPr>
        <w:t xml:space="preserve">mis asuvad </w:t>
      </w:r>
      <w:bookmarkEnd w:id="1"/>
      <w:bookmarkEnd w:id="2"/>
      <w:r w:rsidR="00687021">
        <w:rPr>
          <w:bCs/>
        </w:rPr>
        <w:t xml:space="preserve">Lääne-Viru </w:t>
      </w:r>
      <w:r w:rsidR="00EE0A35" w:rsidRPr="00711DA4">
        <w:rPr>
          <w:bCs/>
        </w:rPr>
        <w:t xml:space="preserve">maakonnas, </w:t>
      </w:r>
      <w:r w:rsidR="00943A7D">
        <w:rPr>
          <w:bCs/>
        </w:rPr>
        <w:t>Vinni</w:t>
      </w:r>
      <w:r w:rsidR="00EE0A35" w:rsidRPr="00711DA4">
        <w:rPr>
          <w:bCs/>
        </w:rPr>
        <w:t xml:space="preserve"> vallas, </w:t>
      </w:r>
      <w:bookmarkEnd w:id="3"/>
      <w:bookmarkEnd w:id="4"/>
      <w:r w:rsidR="00943A7D">
        <w:rPr>
          <w:bCs/>
        </w:rPr>
        <w:t>Tudu alevikus, Kaukvere, Palasi ja Suigu</w:t>
      </w:r>
      <w:r w:rsidR="00EE0A35" w:rsidRPr="00711DA4">
        <w:rPr>
          <w:bCs/>
        </w:rPr>
        <w:t xml:space="preserve"> külas</w:t>
      </w:r>
      <w:bookmarkEnd w:id="5"/>
      <w:bookmarkEnd w:id="6"/>
      <w:r w:rsidR="00725687">
        <w:rPr>
          <w:bCs/>
        </w:rPr>
        <w:t>,</w:t>
      </w:r>
      <w:r w:rsidR="00EE0A35" w:rsidRPr="00711DA4">
        <w:rPr>
          <w:bCs/>
        </w:rPr>
        <w:t xml:space="preserve"> </w:t>
      </w:r>
      <w:bookmarkEnd w:id="7"/>
      <w:r w:rsidR="00E2202A">
        <w:rPr>
          <w:bCs/>
        </w:rPr>
        <w:t>rekonstrueerimis</w:t>
      </w:r>
      <w:r w:rsidR="00EE0A35" w:rsidRPr="00711DA4">
        <w:rPr>
          <w:bCs/>
        </w:rPr>
        <w:t>tööde</w:t>
      </w:r>
      <w:r w:rsidR="00711DA4" w:rsidRPr="00711DA4">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9290D87"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E939EA" w:rsidRPr="00E939EA">
        <w:rPr>
          <w:b/>
          <w:bCs/>
        </w:rPr>
        <w:t>Projekteerimisbüroo Maa ja Vesi AS</w:t>
      </w:r>
      <w:r w:rsidR="00E939EA" w:rsidRPr="00B82A12">
        <w:t xml:space="preserve"> poolt koostatud „</w:t>
      </w:r>
      <w:r w:rsidR="00E939EA">
        <w:t>Essu</w:t>
      </w:r>
      <w:r w:rsidR="00E939EA" w:rsidRPr="00B82A12">
        <w:t xml:space="preserve"> maaparandusehitiste rekonstrueerimise projekt“</w:t>
      </w:r>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0D03F36"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7F700F" w:rsidRPr="0084188C">
        <w:t xml:space="preserve">Villu Alatsei, tel: 5040541, e-mail: </w:t>
      </w:r>
      <w:hyperlink r:id="rId9" w:history="1">
        <w:r w:rsidR="007F700F" w:rsidRPr="00B02C67">
          <w:rPr>
            <w:rStyle w:val="Hperlink"/>
          </w:rPr>
          <w:t>villu.alatsei@rmk.ee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9889EEA"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406E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352F6D81"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36C8655A" w14:textId="77777777" w:rsidR="004B1E37"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4B1E37">
        <w:rPr>
          <w:b/>
          <w:bCs/>
        </w:rPr>
        <w:t>5</w:t>
      </w:r>
      <w:r w:rsidR="0044438F" w:rsidRPr="001E7EAA">
        <w:rPr>
          <w:b/>
          <w:bCs/>
        </w:rPr>
        <w:t>0</w:t>
      </w:r>
      <w:r w:rsidR="00465B96" w:rsidRPr="001E7EAA">
        <w:rPr>
          <w:b/>
          <w:bCs/>
        </w:rPr>
        <w:t>00 EUR</w:t>
      </w:r>
      <w:r w:rsidR="00465B96" w:rsidRPr="00465B96">
        <w:t xml:space="preserve">, </w:t>
      </w:r>
    </w:p>
    <w:p w14:paraId="75653262" w14:textId="2B0D42CC" w:rsidR="00664C0C" w:rsidRDefault="00465B96" w:rsidP="00664C0C">
      <w:pPr>
        <w:jc w:val="both"/>
      </w:pPr>
      <w:r w:rsidRPr="00465B96">
        <w:t xml:space="preserve">kas:  </w:t>
      </w:r>
      <w:r w:rsidR="00664C0C">
        <w:t xml:space="preserve">5.1.1. vastava summa deponeerimisena hankija arvelduskontole </w:t>
      </w:r>
      <w:r w:rsidR="00664C0C" w:rsidRPr="00DD7CE3">
        <w:t>EE881010002021370008</w:t>
      </w:r>
      <w:r w:rsidR="00664C0C">
        <w:t xml:space="preserve"> </w:t>
      </w:r>
      <w:r>
        <w:t xml:space="preserve">SEB </w:t>
      </w:r>
      <w:r w:rsidR="00664C0C">
        <w:t xml:space="preserve">pangas (makse selgitus: „Pakkumuse tagatis riigihankes </w:t>
      </w:r>
      <w:r w:rsidR="0077437E">
        <w:rPr>
          <w:bCs/>
          <w:i/>
        </w:rPr>
        <w:t>Essu</w:t>
      </w:r>
      <w:r w:rsidR="000455C0" w:rsidRPr="000455C0">
        <w:rPr>
          <w:bCs/>
          <w:i/>
        </w:rPr>
        <w:t xml:space="preserve"> maaparandussüsteemi rekonstrueerimine</w:t>
      </w:r>
      <w:r w:rsidR="0015262E" w:rsidRPr="0015262E">
        <w:rPr>
          <w:bCs/>
          <w:i/>
        </w:rPr>
        <w:t xml:space="preserve"> </w:t>
      </w:r>
      <w:r w:rsidR="00664C0C">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lastRenderedPageBreak/>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3BD92008" w:rsidR="007E11D1" w:rsidRDefault="0077437E" w:rsidP="007E11D1">
      <w:pPr>
        <w:suppressAutoHyphens w:val="0"/>
        <w:autoSpaceDE w:val="0"/>
        <w:autoSpaceDN w:val="0"/>
        <w:adjustRightInd w:val="0"/>
        <w:jc w:val="both"/>
        <w:rPr>
          <w:rFonts w:eastAsia="Calibri"/>
          <w:bCs/>
          <w:lang w:eastAsia="en-US"/>
        </w:rPr>
      </w:pPr>
      <w:r>
        <w:rPr>
          <w:rFonts w:eastAsia="Calibri"/>
          <w:bCs/>
          <w:lang w:eastAsia="en-US"/>
        </w:rPr>
        <w:t>Essu</w:t>
      </w:r>
      <w:r w:rsidRPr="00764AF2">
        <w:rPr>
          <w:rFonts w:eastAsia="Calibri"/>
          <w:bCs/>
          <w:lang w:eastAsia="en-US"/>
        </w:rPr>
        <w:t xml:space="preserve"> maaparandussüsteem</w:t>
      </w:r>
      <w:r>
        <w:rPr>
          <w:rFonts w:eastAsia="Calibri"/>
          <w:bCs/>
          <w:lang w:eastAsia="en-US"/>
        </w:rPr>
        <w:t xml:space="preserve"> (1098,6 ha), </w:t>
      </w:r>
      <w:r w:rsidRPr="00DA0116">
        <w:rPr>
          <w:rFonts w:eastAsia="Calibri"/>
          <w:bCs/>
          <w:lang w:eastAsia="en-US"/>
        </w:rPr>
        <w:t>Maasikaaru tee</w:t>
      </w:r>
      <w:r>
        <w:rPr>
          <w:rFonts w:eastAsia="Calibri"/>
          <w:bCs/>
          <w:lang w:eastAsia="en-US"/>
        </w:rPr>
        <w:t xml:space="preserve"> (1,208 km)</w:t>
      </w:r>
      <w:r w:rsidRPr="00DA0116">
        <w:rPr>
          <w:rFonts w:eastAsia="Calibri"/>
          <w:bCs/>
          <w:lang w:eastAsia="en-US"/>
        </w:rPr>
        <w:t>, Maasikaaru-Essu tee</w:t>
      </w:r>
      <w:r>
        <w:rPr>
          <w:rFonts w:eastAsia="Calibri"/>
          <w:bCs/>
          <w:lang w:eastAsia="en-US"/>
        </w:rPr>
        <w:t xml:space="preserve"> (2,819 km)</w:t>
      </w:r>
      <w:r w:rsidRPr="00DA0116">
        <w:rPr>
          <w:rFonts w:eastAsia="Calibri"/>
          <w:bCs/>
          <w:lang w:eastAsia="en-US"/>
        </w:rPr>
        <w:t>, Essu-Jõepere tee</w:t>
      </w:r>
      <w:r>
        <w:rPr>
          <w:rFonts w:eastAsia="Calibri"/>
          <w:bCs/>
          <w:lang w:eastAsia="en-US"/>
        </w:rPr>
        <w:t xml:space="preserve"> (5,08 km)</w:t>
      </w:r>
      <w:r w:rsidRPr="00DA0116">
        <w:rPr>
          <w:rFonts w:eastAsia="Calibri"/>
          <w:bCs/>
          <w:lang w:eastAsia="en-US"/>
        </w:rPr>
        <w:t>, Jõepere tee</w:t>
      </w:r>
      <w:r>
        <w:rPr>
          <w:rFonts w:eastAsia="Calibri"/>
          <w:bCs/>
          <w:lang w:eastAsia="en-US"/>
        </w:rPr>
        <w:t xml:space="preserve"> (0,43 km) </w:t>
      </w:r>
      <w:r w:rsidRPr="00DA0116">
        <w:rPr>
          <w:rFonts w:eastAsia="Calibri"/>
          <w:bCs/>
          <w:lang w:eastAsia="en-US"/>
        </w:rPr>
        <w:t>ja Lutsu tee</w:t>
      </w:r>
      <w:r>
        <w:rPr>
          <w:rFonts w:eastAsia="Calibri"/>
          <w:bCs/>
          <w:lang w:eastAsia="en-US"/>
        </w:rPr>
        <w:t xml:space="preserve"> (1,264) </w:t>
      </w:r>
      <w:r w:rsidRPr="00711DA4">
        <w:rPr>
          <w:bCs/>
        </w:rPr>
        <w:t xml:space="preserve">asuvad </w:t>
      </w:r>
      <w:r>
        <w:rPr>
          <w:bCs/>
        </w:rPr>
        <w:t xml:space="preserve">Lääne-Viru </w:t>
      </w:r>
      <w:r w:rsidRPr="00711DA4">
        <w:rPr>
          <w:bCs/>
        </w:rPr>
        <w:t xml:space="preserve">maakonnas, </w:t>
      </w:r>
      <w:r>
        <w:rPr>
          <w:bCs/>
        </w:rPr>
        <w:t>Vinni</w:t>
      </w:r>
      <w:r w:rsidRPr="00711DA4">
        <w:rPr>
          <w:bCs/>
        </w:rPr>
        <w:t xml:space="preserve"> vallas, </w:t>
      </w:r>
      <w:r>
        <w:rPr>
          <w:bCs/>
        </w:rPr>
        <w:t>Tudu alevikus, Kaukvere, Palasi ja Suigu</w:t>
      </w:r>
      <w:r w:rsidRPr="00711DA4">
        <w:rPr>
          <w:bCs/>
        </w:rPr>
        <w:t xml:space="preserve"> külas</w:t>
      </w:r>
      <w:r w:rsidR="00200CF8" w:rsidRPr="0033134E">
        <w:rPr>
          <w:rFonts w:eastAsia="Calibri"/>
          <w:bCs/>
          <w:lang w:eastAsia="en-US"/>
        </w:rPr>
        <w:t>.</w:t>
      </w:r>
    </w:p>
    <w:p w14:paraId="75C46E23" w14:textId="6301190C" w:rsidR="00F92AA3" w:rsidRPr="00F92AA3" w:rsidRDefault="00F92AA3" w:rsidP="00F92AA3">
      <w:pPr>
        <w:suppressAutoHyphens w:val="0"/>
        <w:autoSpaceDE w:val="0"/>
        <w:autoSpaceDN w:val="0"/>
        <w:adjustRightInd w:val="0"/>
        <w:jc w:val="both"/>
        <w:rPr>
          <w:rFonts w:eastAsia="Calibri"/>
          <w:bCs/>
          <w:lang w:eastAsia="en-US"/>
        </w:rPr>
      </w:pPr>
      <w:r w:rsidRPr="00F92AA3">
        <w:rPr>
          <w:rFonts w:eastAsia="Calibri"/>
          <w:bCs/>
          <w:lang w:eastAsia="en-US"/>
        </w:rPr>
        <w:t xml:space="preserve">Ligipääs </w:t>
      </w:r>
      <w:r>
        <w:rPr>
          <w:rFonts w:eastAsia="Calibri"/>
          <w:bCs/>
          <w:lang w:eastAsia="en-US"/>
        </w:rPr>
        <w:t xml:space="preserve">objektile </w:t>
      </w:r>
      <w:r w:rsidRPr="00F92AA3">
        <w:rPr>
          <w:rFonts w:eastAsia="Calibri"/>
          <w:bCs/>
          <w:lang w:eastAsia="en-US"/>
        </w:rPr>
        <w:t>on tagatud mööda 88 Rakvere-Rannapungerja tugimaanteed, mille km 33,63 pealt</w:t>
      </w:r>
      <w:r>
        <w:rPr>
          <w:rFonts w:eastAsia="Calibri"/>
          <w:bCs/>
          <w:lang w:eastAsia="en-US"/>
        </w:rPr>
        <w:t xml:space="preserve"> </w:t>
      </w:r>
      <w:r w:rsidRPr="00F92AA3">
        <w:rPr>
          <w:rFonts w:eastAsia="Calibri"/>
          <w:bCs/>
          <w:lang w:eastAsia="en-US"/>
        </w:rPr>
        <w:t>saab alguse Maasikaru tee. Sama tugimaantee km 34,92 juures saab alguse Lutsu tee,</w:t>
      </w:r>
      <w:r>
        <w:rPr>
          <w:rFonts w:eastAsia="Calibri"/>
          <w:bCs/>
          <w:lang w:eastAsia="en-US"/>
        </w:rPr>
        <w:t xml:space="preserve"> </w:t>
      </w:r>
      <w:r w:rsidRPr="00F92AA3">
        <w:rPr>
          <w:rFonts w:eastAsia="Calibri"/>
          <w:bCs/>
          <w:lang w:eastAsia="en-US"/>
        </w:rPr>
        <w:t xml:space="preserve">km 38,13 juures </w:t>
      </w:r>
      <w:r w:rsidR="004B712F">
        <w:rPr>
          <w:rFonts w:eastAsia="Calibri"/>
          <w:bCs/>
          <w:lang w:eastAsia="en-US"/>
        </w:rPr>
        <w:t xml:space="preserve">on </w:t>
      </w:r>
      <w:r w:rsidRPr="00F92AA3">
        <w:rPr>
          <w:rFonts w:eastAsia="Calibri"/>
          <w:bCs/>
          <w:lang w:eastAsia="en-US"/>
        </w:rPr>
        <w:t>9001355 Tudu-Rasivere tee, mis on juurdepääsuks EH1 maaparandusehitisele</w:t>
      </w:r>
    </w:p>
    <w:p w14:paraId="2E5D7EEC" w14:textId="77777777" w:rsidR="004B712F" w:rsidRDefault="00F92AA3" w:rsidP="00F92AA3">
      <w:pPr>
        <w:suppressAutoHyphens w:val="0"/>
        <w:autoSpaceDE w:val="0"/>
        <w:autoSpaceDN w:val="0"/>
        <w:adjustRightInd w:val="0"/>
        <w:jc w:val="both"/>
        <w:rPr>
          <w:rFonts w:eastAsia="Calibri"/>
          <w:bCs/>
          <w:lang w:eastAsia="en-US"/>
        </w:rPr>
      </w:pPr>
      <w:r w:rsidRPr="00F92AA3">
        <w:rPr>
          <w:rFonts w:eastAsia="Calibri"/>
          <w:bCs/>
          <w:lang w:eastAsia="en-US"/>
        </w:rPr>
        <w:t xml:space="preserve">ning km 37,45 juures </w:t>
      </w:r>
      <w:r w:rsidR="004B712F">
        <w:rPr>
          <w:rFonts w:eastAsia="Calibri"/>
          <w:bCs/>
          <w:lang w:eastAsia="en-US"/>
        </w:rPr>
        <w:t xml:space="preserve">on mahasõit </w:t>
      </w:r>
      <w:r w:rsidRPr="00F92AA3">
        <w:rPr>
          <w:rFonts w:eastAsia="Calibri"/>
          <w:bCs/>
          <w:lang w:eastAsia="en-US"/>
        </w:rPr>
        <w:t>Essu-Jõepere tee</w:t>
      </w:r>
      <w:r w:rsidR="004B712F">
        <w:rPr>
          <w:rFonts w:eastAsia="Calibri"/>
          <w:bCs/>
          <w:lang w:eastAsia="en-US"/>
        </w:rPr>
        <w:t>le</w:t>
      </w:r>
      <w:r w:rsidRPr="00F92AA3">
        <w:rPr>
          <w:rFonts w:eastAsia="Calibri"/>
          <w:bCs/>
          <w:lang w:eastAsia="en-US"/>
        </w:rPr>
        <w:t>, mis on juurdepääsuks EH2</w:t>
      </w:r>
      <w:r w:rsidR="004B712F">
        <w:rPr>
          <w:rFonts w:eastAsia="Calibri"/>
          <w:bCs/>
          <w:lang w:eastAsia="en-US"/>
        </w:rPr>
        <w:t xml:space="preserve"> </w:t>
      </w:r>
      <w:r w:rsidRPr="00F92AA3">
        <w:rPr>
          <w:rFonts w:eastAsia="Calibri"/>
          <w:bCs/>
          <w:lang w:eastAsia="en-US"/>
        </w:rPr>
        <w:t xml:space="preserve">maaparandusehitisele. Lisaks on </w:t>
      </w:r>
      <w:r w:rsidR="004B712F">
        <w:rPr>
          <w:rFonts w:eastAsia="Calibri"/>
          <w:bCs/>
          <w:lang w:eastAsia="en-US"/>
        </w:rPr>
        <w:t>objektile</w:t>
      </w:r>
      <w:r w:rsidRPr="00F92AA3">
        <w:rPr>
          <w:rFonts w:eastAsia="Calibri"/>
          <w:bCs/>
          <w:lang w:eastAsia="en-US"/>
        </w:rPr>
        <w:t xml:space="preserve"> ligipääs tagatud 13103 Lüganuse-Oandu-Tudu</w:t>
      </w:r>
      <w:r w:rsidR="004B712F">
        <w:rPr>
          <w:rFonts w:eastAsia="Calibri"/>
          <w:bCs/>
          <w:lang w:eastAsia="en-US"/>
        </w:rPr>
        <w:t xml:space="preserve"> </w:t>
      </w:r>
      <w:r w:rsidRPr="00F92AA3">
        <w:rPr>
          <w:rFonts w:eastAsia="Calibri"/>
          <w:bCs/>
          <w:lang w:eastAsia="en-US"/>
        </w:rPr>
        <w:t>kõrvalmaanteelt, mille km 20,10 juures on lõikumine rekonstrueeritava Jõepere teega.</w:t>
      </w:r>
    </w:p>
    <w:p w14:paraId="31E52701" w14:textId="2A021E9F" w:rsidR="005A12C0" w:rsidRPr="00876F72" w:rsidRDefault="00507251" w:rsidP="00F92AA3">
      <w:pPr>
        <w:suppressAutoHyphens w:val="0"/>
        <w:autoSpaceDE w:val="0"/>
        <w:autoSpaceDN w:val="0"/>
        <w:adjustRightInd w:val="0"/>
        <w:jc w:val="both"/>
        <w:rPr>
          <w:lang w:eastAsia="et-EE"/>
        </w:rPr>
      </w:pPr>
      <w:r w:rsidRPr="004B712F">
        <w:rPr>
          <w:lang w:eastAsia="et-EE"/>
        </w:rPr>
        <w:t>Vajalikud raietööd on RMK poolt tehtud</w:t>
      </w:r>
      <w:r w:rsidR="00D40D58" w:rsidRPr="004B712F">
        <w:rPr>
          <w:lang w:eastAsia="et-EE"/>
        </w:rPr>
        <w:t>.</w:t>
      </w:r>
      <w:r w:rsidR="003A01F4" w:rsidRPr="004B712F">
        <w:rPr>
          <w:lang w:eastAsia="et-EE"/>
        </w:rPr>
        <w:t xml:space="preserve"> </w:t>
      </w:r>
      <w:r w:rsidR="001049B5" w:rsidRPr="004B712F">
        <w:rPr>
          <w:lang w:eastAsia="et-EE"/>
        </w:rPr>
        <w:t>RMK raie järgselt võib olla jäänud objektidele üksikuid raiumata ja kokkuvedamata puid</w:t>
      </w:r>
      <w:r w:rsidR="0039652F" w:rsidRPr="004B712F">
        <w:rPr>
          <w:lang w:eastAsia="et-EE"/>
        </w:rPr>
        <w:t xml:space="preserve"> ja lõike</w:t>
      </w:r>
      <w:r w:rsidR="001049B5" w:rsidRPr="004B712F">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w:t>
      </w:r>
      <w:r w:rsidR="001049B5" w:rsidRPr="00876F72">
        <w:rPr>
          <w:lang w:eastAsia="et-EE"/>
        </w:rPr>
        <w:t xml:space="preserve">pakkumises toodud raie ja kokkuveo hinnale. </w:t>
      </w:r>
    </w:p>
    <w:p w14:paraId="14025A19" w14:textId="42D7DE0D" w:rsidR="00BB55D0" w:rsidRPr="00A23C3D" w:rsidRDefault="009166AD" w:rsidP="00BC03AC">
      <w:pPr>
        <w:suppressAutoHyphens w:val="0"/>
        <w:autoSpaceDE w:val="0"/>
        <w:autoSpaceDN w:val="0"/>
        <w:adjustRightInd w:val="0"/>
        <w:jc w:val="both"/>
      </w:pPr>
      <w:r w:rsidRPr="00876F72">
        <w:rPr>
          <w:bCs/>
        </w:rPr>
        <w:t>Edasi tuleb teostada kändude juurimine</w:t>
      </w:r>
      <w:r w:rsidR="003963A3" w:rsidRPr="00876F72">
        <w:rPr>
          <w:bCs/>
        </w:rPr>
        <w:t xml:space="preserve"> </w:t>
      </w:r>
      <w:r w:rsidR="00BF44BE" w:rsidRPr="00876F72">
        <w:rPr>
          <w:bCs/>
        </w:rPr>
        <w:t>(</w:t>
      </w:r>
      <w:r w:rsidR="005F1F79" w:rsidRPr="00876F72">
        <w:rPr>
          <w:bCs/>
        </w:rPr>
        <w:t xml:space="preserve">76,95 </w:t>
      </w:r>
      <w:r w:rsidR="007E11D1" w:rsidRPr="00876F72">
        <w:rPr>
          <w:bCs/>
        </w:rPr>
        <w:t>ha</w:t>
      </w:r>
      <w:r w:rsidR="00E97944" w:rsidRPr="00876F72">
        <w:rPr>
          <w:bCs/>
        </w:rPr>
        <w:t>)</w:t>
      </w:r>
      <w:r w:rsidR="00040158" w:rsidRPr="00876F72">
        <w:rPr>
          <w:bCs/>
        </w:rPr>
        <w:t xml:space="preserve">. </w:t>
      </w:r>
      <w:r w:rsidR="00BB55D0" w:rsidRPr="00876F72">
        <w:rPr>
          <w:bCs/>
        </w:rPr>
        <w:t>Kännud juuritakse kogu teetrassi laiuse ulatuses</w:t>
      </w:r>
      <w:r w:rsidR="00230147" w:rsidRPr="00876F72">
        <w:rPr>
          <w:bCs/>
        </w:rPr>
        <w:t xml:space="preserve">. </w:t>
      </w:r>
      <w:r w:rsidR="00020020" w:rsidRPr="00876F72">
        <w:rPr>
          <w:bCs/>
        </w:rPr>
        <w:t>Võsaga kaetud aladel töödeldakse kraavi nõlva võimalusel freesimise teel, või eemaldatakse võsa juurestik sette eemaldamise käigus.</w:t>
      </w:r>
      <w:r w:rsidR="006266B3" w:rsidRPr="00876F72">
        <w:rPr>
          <w:bCs/>
        </w:rPr>
        <w:t xml:space="preserve"> </w:t>
      </w:r>
      <w:r w:rsidR="00D34133" w:rsidRPr="00876F72">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876F72">
        <w:rPr>
          <w:bCs/>
        </w:rPr>
        <w:t>Juuritud känn</w:t>
      </w:r>
      <w:r w:rsidR="00330E2F" w:rsidRPr="00876F72">
        <w:rPr>
          <w:bCs/>
        </w:rPr>
        <w:t>ud ja väljatulnud kivid</w:t>
      </w:r>
      <w:r w:rsidR="00BC2995" w:rsidRPr="00876F72">
        <w:rPr>
          <w:bCs/>
        </w:rPr>
        <w:t xml:space="preserve"> </w:t>
      </w:r>
      <w:r w:rsidR="00330E2F" w:rsidRPr="00876F72">
        <w:rPr>
          <w:bCs/>
        </w:rPr>
        <w:t>tuleb paigutada trassi äärde nii, et ei tekiks katkematut valli, vahe tuleb jätta iga 25m tagant.</w:t>
      </w:r>
      <w:r w:rsidR="00CA6293" w:rsidRPr="00876F72">
        <w:rPr>
          <w:bCs/>
        </w:rPr>
        <w:t xml:space="preserve"> Sette võib paigutada ka olemasoleva mulde taha, kuid see peab jääma sellest madalamale. </w:t>
      </w:r>
      <w:r w:rsidR="00BC03AC" w:rsidRPr="00876F72">
        <w:rPr>
          <w:bCs/>
        </w:rPr>
        <w:t>Kraavitrasside mulded tuleb tasandada siledaks, liiklust võimaldavaks muldeks.</w:t>
      </w:r>
      <w:r w:rsidRPr="00876F72">
        <w:rPr>
          <w:bCs/>
        </w:rPr>
        <w:t xml:space="preserve"> Kivide, kändude ja puidu asetamine kraavide mulletesse on keelatud. </w:t>
      </w:r>
      <w:r w:rsidR="00D34133" w:rsidRPr="00876F72">
        <w:rPr>
          <w:bCs/>
        </w:rPr>
        <w:t xml:space="preserve">Kraavitrasside mulded tuleb tasandada siledaks, liiklust </w:t>
      </w:r>
      <w:r w:rsidR="00D34133" w:rsidRPr="00A23C3D">
        <w:rPr>
          <w:bCs/>
        </w:rPr>
        <w:lastRenderedPageBreak/>
        <w:t xml:space="preserve">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A23C3D">
        <w:rPr>
          <w:bCs/>
        </w:rPr>
        <w:t>Kraavi teepoolsed perved peavad olema töödeldud tasemel, mis võimaldab mehhaniseeritud hooldust.</w:t>
      </w:r>
      <w:r w:rsidR="000B70FA" w:rsidRPr="00A23C3D">
        <w:t xml:space="preserve"> </w:t>
      </w:r>
    </w:p>
    <w:p w14:paraId="4A58ED04" w14:textId="77777777" w:rsidR="00487AA2" w:rsidRPr="00A23C3D" w:rsidRDefault="00276ACD" w:rsidP="00487AA2">
      <w:pPr>
        <w:suppressAutoHyphens w:val="0"/>
        <w:autoSpaceDE w:val="0"/>
        <w:autoSpaceDN w:val="0"/>
        <w:adjustRightInd w:val="0"/>
        <w:jc w:val="both"/>
        <w:rPr>
          <w:bCs/>
        </w:rPr>
      </w:pPr>
      <w:bookmarkStart w:id="8" w:name="_Hlk142481183"/>
      <w:bookmarkStart w:id="9" w:name="_Hlk142480811"/>
      <w:bookmarkStart w:id="10" w:name="_Hlk114400271"/>
      <w:bookmarkStart w:id="11" w:name="_Hlk95313061"/>
      <w:r w:rsidRPr="00A23C3D">
        <w:rPr>
          <w:rFonts w:eastAsia="Calibri"/>
          <w:bCs/>
          <w:lang w:eastAsia="en-US"/>
        </w:rPr>
        <w:t xml:space="preserve">Essu </w:t>
      </w:r>
      <w:r w:rsidR="007E11D1" w:rsidRPr="00A23C3D">
        <w:rPr>
          <w:bCs/>
        </w:rPr>
        <w:t>maaparandussüsteemi</w:t>
      </w:r>
      <w:bookmarkEnd w:id="8"/>
      <w:r w:rsidR="004C1F8D" w:rsidRPr="00A23C3D">
        <w:rPr>
          <w:bCs/>
        </w:rPr>
        <w:t>l on üks olemasolev settebassein SB1, mis asub EH1 peal Tudu-Rasivere tee kõrval, eesvoolu pk 4+15 juures, see puhastatakse.</w:t>
      </w:r>
      <w:r w:rsidR="007E11D1" w:rsidRPr="00A23C3D">
        <w:rPr>
          <w:bCs/>
        </w:rPr>
        <w:t xml:space="preserve"> </w:t>
      </w:r>
      <w:bookmarkEnd w:id="9"/>
      <w:r w:rsidR="00487AA2" w:rsidRPr="00A23C3D">
        <w:rPr>
          <w:bCs/>
        </w:rPr>
        <w:t>Ehitustööde aegse setete allavoolu kandumise vältimiseks on nähtud ette ehitusaegsete filtratsioonitõkke ekraanide (puitlaastuga filterkotid) paigaldamine.</w:t>
      </w:r>
      <w:r w:rsidR="00487AA2" w:rsidRPr="00A23C3D">
        <w:t xml:space="preserve"> </w:t>
      </w:r>
      <w:r w:rsidR="00487AA2" w:rsidRPr="00A23C3D">
        <w:rPr>
          <w:bCs/>
        </w:rPr>
        <w:t xml:space="preserve">Pärast ehitustöid tuleb filtratsioonitõkked ja nende taha kogunenud sete eemaldada, et need ei takistaks vee äravoolu </w:t>
      </w:r>
    </w:p>
    <w:p w14:paraId="305077B3" w14:textId="35F9C720" w:rsidR="00E56B18" w:rsidRPr="00F019E9" w:rsidRDefault="00E56B18" w:rsidP="00487AA2">
      <w:pPr>
        <w:suppressAutoHyphens w:val="0"/>
        <w:autoSpaceDE w:val="0"/>
        <w:autoSpaceDN w:val="0"/>
        <w:adjustRightInd w:val="0"/>
        <w:jc w:val="both"/>
        <w:rPr>
          <w:bCs/>
        </w:rPr>
      </w:pPr>
      <w:r w:rsidRPr="00A23C3D">
        <w:rPr>
          <w:bCs/>
        </w:rPr>
        <w:t xml:space="preserve">Enne kraavide setetest puhastamist tuleb lammutada </w:t>
      </w:r>
      <w:r w:rsidR="001B2C09" w:rsidRPr="00A23C3D">
        <w:rPr>
          <w:bCs/>
        </w:rPr>
        <w:t>5</w:t>
      </w:r>
      <w:r w:rsidRPr="00A23C3D">
        <w:rPr>
          <w:bCs/>
        </w:rPr>
        <w:t xml:space="preserve"> koprapais</w:t>
      </w:r>
      <w:r w:rsidR="00DA0E1A" w:rsidRPr="00A23C3D">
        <w:rPr>
          <w:bCs/>
        </w:rPr>
        <w:t>u</w:t>
      </w:r>
      <w:r w:rsidR="008C4C55" w:rsidRPr="00A23C3D">
        <w:rPr>
          <w:bCs/>
        </w:rPr>
        <w:t xml:space="preserve">. </w:t>
      </w:r>
      <w:r w:rsidRPr="00A23C3D">
        <w:rPr>
          <w:bCs/>
        </w:rPr>
        <w:t>Likvideeritud koprapaisu materjali peab paigaldama veejuhtme servast vähemalt</w:t>
      </w:r>
      <w:r w:rsidRPr="006A54D7">
        <w:rPr>
          <w:bCs/>
        </w:rPr>
        <w:t xml:space="preserve"> 5 m kaugusele juhul, kui materjal ei sega maa kasutamist või ära vedama. Koprapaisude lammutamise ja kaevetööde vahele peaks jääma piisavalt pikk periood, mille käigus leondunud pinnas saaks vabaneda liigsest veest ja </w:t>
      </w:r>
      <w:r w:rsidRPr="00F019E9">
        <w:rPr>
          <w:bCs/>
        </w:rPr>
        <w:t>saavutada stabiilsuse.</w:t>
      </w:r>
    </w:p>
    <w:p w14:paraId="62C53CAA" w14:textId="1B3DF11B" w:rsidR="003E32B0" w:rsidRDefault="00276ACD" w:rsidP="00F019E9">
      <w:pPr>
        <w:suppressAutoHyphens w:val="0"/>
        <w:autoSpaceDE w:val="0"/>
        <w:autoSpaceDN w:val="0"/>
        <w:adjustRightInd w:val="0"/>
        <w:jc w:val="both"/>
      </w:pPr>
      <w:bookmarkStart w:id="12" w:name="_Hlk120003496"/>
      <w:bookmarkStart w:id="13" w:name="_Hlk120003511"/>
      <w:bookmarkEnd w:id="10"/>
      <w:bookmarkEnd w:id="11"/>
      <w:r w:rsidRPr="00F019E9">
        <w:rPr>
          <w:rFonts w:eastAsia="Calibri"/>
          <w:bCs/>
          <w:lang w:eastAsia="en-US"/>
        </w:rPr>
        <w:t xml:space="preserve">Essu </w:t>
      </w:r>
      <w:r w:rsidR="00C02FE6" w:rsidRPr="00F019E9">
        <w:rPr>
          <w:bCs/>
        </w:rPr>
        <w:t>maaparandussüsteemi</w:t>
      </w:r>
      <w:bookmarkEnd w:id="12"/>
      <w:r w:rsidR="00C02FE6" w:rsidRPr="00F019E9">
        <w:rPr>
          <w:bCs/>
        </w:rPr>
        <w:t xml:space="preserve"> </w:t>
      </w:r>
      <w:bookmarkEnd w:id="13"/>
      <w:r w:rsidR="00515876" w:rsidRPr="00F019E9">
        <w:rPr>
          <w:bCs/>
        </w:rPr>
        <w:t>veejuhtmeid puhastatakse settest vastavalt määratud sette mahule.</w:t>
      </w:r>
      <w:r w:rsidR="002411BC" w:rsidRPr="00F019E9">
        <w:rPr>
          <w:bCs/>
        </w:rPr>
        <w:t xml:space="preserve"> </w:t>
      </w:r>
      <w:r w:rsidR="007A51D6" w:rsidRPr="00F019E9">
        <w:rPr>
          <w:bCs/>
        </w:rPr>
        <w:t>Kraavidel, mis on hooldatavad, tuleb teha voolusängi taastamise pinnasetöid mahus &lt;0,5 m³/m. Uuendatavad</w:t>
      </w:r>
      <w:r w:rsidR="00EE7C52" w:rsidRPr="00F019E9">
        <w:rPr>
          <w:bCs/>
        </w:rPr>
        <w:t xml:space="preserve"> </w:t>
      </w:r>
      <w:r w:rsidR="007A51D6" w:rsidRPr="00F019E9">
        <w:rPr>
          <w:bCs/>
        </w:rPr>
        <w:t>kraavid</w:t>
      </w:r>
      <w:r w:rsidR="00EE7C52" w:rsidRPr="00F019E9">
        <w:rPr>
          <w:bCs/>
        </w:rPr>
        <w:t>el</w:t>
      </w:r>
      <w:r w:rsidR="007A51D6" w:rsidRPr="00F019E9">
        <w:rPr>
          <w:bCs/>
        </w:rPr>
        <w:t xml:space="preserve"> on puhastamise maht on vahemikus 0,5 – 1,2 m³/m.</w:t>
      </w:r>
      <w:r w:rsidR="00EE7C52" w:rsidRPr="00F019E9">
        <w:rPr>
          <w:bCs/>
        </w:rPr>
        <w:t xml:space="preserve"> </w:t>
      </w:r>
      <w:r w:rsidR="007A51D6" w:rsidRPr="00F019E9">
        <w:rPr>
          <w:bCs/>
        </w:rPr>
        <w:t xml:space="preserve">Rekonstrueeritavate kraavide puhul tuleb pinnasetöid teha mahus &gt;1,2 m³/m. </w:t>
      </w:r>
      <w:r w:rsidR="002411BC" w:rsidRPr="00F019E9">
        <w:rPr>
          <w:bCs/>
        </w:rPr>
        <w:t>Veejuhtmete keskmised parameetrid pärast rekonstrueerimist on järgmised: nõlvus 1:1,5 ja põhja laius 0,6 m.</w:t>
      </w:r>
      <w:r w:rsidR="00515876" w:rsidRPr="00F019E9">
        <w:rPr>
          <w:bCs/>
        </w:rPr>
        <w:t xml:space="preserve"> </w:t>
      </w:r>
      <w:r w:rsidR="00C02FE6" w:rsidRPr="00F019E9">
        <w:rPr>
          <w:bCs/>
        </w:rPr>
        <w:t xml:space="preserve">Sete paigutada kraavi muldesse, laiali ajada ja tasandada. Ekspluatatsiooni käigus lõhutud mulded tuleb tasandada. </w:t>
      </w:r>
      <w:r w:rsidR="00C02FE6" w:rsidRPr="00F019E9">
        <w:t>Rekonstrueeritavate teekraavide sete tõsta tee ja teekraavi vahelisele alale, kui sinna ei mahu üle kraavi metsa äärde.</w:t>
      </w:r>
    </w:p>
    <w:p w14:paraId="1FFF5FCD" w14:textId="77777777" w:rsidR="00520FA2" w:rsidRPr="009F3277" w:rsidRDefault="00520FA2" w:rsidP="00520FA2">
      <w:pPr>
        <w:suppressAutoHyphens w:val="0"/>
        <w:autoSpaceDE w:val="0"/>
        <w:autoSpaceDN w:val="0"/>
        <w:adjustRightInd w:val="0"/>
        <w:jc w:val="both"/>
        <w:rPr>
          <w:lang w:eastAsia="et-EE"/>
        </w:rPr>
      </w:pPr>
      <w:r w:rsidRPr="000326E8">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9F3277"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9F3277" w:rsidRDefault="00520FA2" w:rsidP="009E235F">
            <w:pPr>
              <w:suppressAutoHyphens w:val="0"/>
              <w:jc w:val="center"/>
              <w:rPr>
                <w:color w:val="000000"/>
                <w:lang w:eastAsia="et-EE"/>
              </w:rPr>
            </w:pPr>
            <w:r w:rsidRPr="009F3277">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77777777" w:rsidR="00520FA2" w:rsidRPr="009F3277" w:rsidRDefault="00520FA2" w:rsidP="009E235F">
            <w:pPr>
              <w:suppressAutoHyphens w:val="0"/>
              <w:jc w:val="center"/>
              <w:rPr>
                <w:color w:val="000000"/>
                <w:lang w:eastAsia="et-EE"/>
              </w:rPr>
            </w:pPr>
            <w:r w:rsidRPr="009F3277">
              <w:rPr>
                <w:color w:val="000000"/>
                <w:lang w:eastAsia="et-EE"/>
              </w:rPr>
              <w:t>Pikkus (m)</w:t>
            </w:r>
          </w:p>
        </w:tc>
      </w:tr>
      <w:tr w:rsidR="00E90C58" w:rsidRPr="009F3277" w14:paraId="6E63397C" w14:textId="77777777" w:rsidTr="009E235F">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222D613E" w14:textId="148D4841" w:rsidR="00E90C58" w:rsidRPr="009F3277" w:rsidRDefault="00E90C58" w:rsidP="00E90C58">
            <w:r w:rsidRPr="00307A0D">
              <w:t>HE - Hooldatav eesvool</w:t>
            </w:r>
          </w:p>
        </w:tc>
        <w:tc>
          <w:tcPr>
            <w:tcW w:w="960" w:type="dxa"/>
            <w:tcBorders>
              <w:top w:val="nil"/>
              <w:left w:val="nil"/>
              <w:bottom w:val="single" w:sz="4" w:space="0" w:color="auto"/>
              <w:right w:val="single" w:sz="4" w:space="0" w:color="auto"/>
            </w:tcBorders>
            <w:shd w:val="clear" w:color="auto" w:fill="auto"/>
            <w:noWrap/>
            <w:hideMark/>
          </w:tcPr>
          <w:p w14:paraId="41F851B4" w14:textId="0EF6E282" w:rsidR="00E90C58" w:rsidRPr="009F3277" w:rsidRDefault="00E90C58" w:rsidP="00E90C58">
            <w:pPr>
              <w:jc w:val="right"/>
            </w:pPr>
            <w:r w:rsidRPr="00FD4C4F">
              <w:t>0,174</w:t>
            </w:r>
          </w:p>
        </w:tc>
      </w:tr>
      <w:tr w:rsidR="00E90C58" w:rsidRPr="009F3277" w14:paraId="14186295"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72322095" w:rsidR="00E90C58" w:rsidRPr="009F3277" w:rsidRDefault="00E90C58" w:rsidP="00E90C58">
            <w:r w:rsidRPr="00307A0D">
              <w:t>UE - Uuendatav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1671500B" w14:textId="5F1BD609" w:rsidR="00E90C58" w:rsidRPr="009F3277" w:rsidRDefault="00E90C58" w:rsidP="00E90C58">
            <w:pPr>
              <w:jc w:val="right"/>
            </w:pPr>
            <w:r w:rsidRPr="00FD4C4F">
              <w:t>10,919</w:t>
            </w:r>
          </w:p>
        </w:tc>
      </w:tr>
      <w:tr w:rsidR="00E90C58" w:rsidRPr="009F3277" w14:paraId="385C004F"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3E936786" w:rsidR="00E90C58" w:rsidRPr="009F3277" w:rsidRDefault="00E90C58" w:rsidP="00E90C58">
            <w:r w:rsidRPr="00307A0D">
              <w:t>UT - Uuendatav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FD6A3F1" w14:textId="71481273" w:rsidR="00E90C58" w:rsidRPr="009F3277" w:rsidRDefault="00E90C58" w:rsidP="00E90C58">
            <w:pPr>
              <w:jc w:val="right"/>
            </w:pPr>
            <w:r w:rsidRPr="00FD4C4F">
              <w:t>15,242</w:t>
            </w:r>
          </w:p>
        </w:tc>
      </w:tr>
      <w:tr w:rsidR="00E90C58" w:rsidRPr="009F3277" w14:paraId="744F96D9"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2529CC66" w:rsidR="00E90C58" w:rsidRPr="009F3277" w:rsidRDefault="00E90C58" w:rsidP="00E90C58">
            <w:r w:rsidRPr="00307A0D">
              <w:t>UK - Uuendatav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49E86AA2" w14:textId="055770CD" w:rsidR="00E90C58" w:rsidRPr="009F3277" w:rsidRDefault="00E90C58" w:rsidP="00E90C58">
            <w:pPr>
              <w:jc w:val="right"/>
            </w:pPr>
            <w:r w:rsidRPr="00FD4C4F">
              <w:t>12,692</w:t>
            </w:r>
          </w:p>
        </w:tc>
      </w:tr>
      <w:tr w:rsidR="00E90C58" w:rsidRPr="009F3277" w14:paraId="2D9F3106"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C5B0668" w14:textId="3ACECAA0" w:rsidR="00E90C58" w:rsidRPr="009F3277" w:rsidRDefault="00E90C58" w:rsidP="00E90C58">
            <w:r w:rsidRPr="00307A0D">
              <w:t>RE - Rekonstrueeritava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B119C1F" w14:textId="3B8C06D0" w:rsidR="00E90C58" w:rsidRPr="009F3277" w:rsidRDefault="00E90C58" w:rsidP="00E90C58">
            <w:pPr>
              <w:jc w:val="right"/>
            </w:pPr>
            <w:r w:rsidRPr="00FD4C4F">
              <w:t>2,231</w:t>
            </w:r>
          </w:p>
        </w:tc>
      </w:tr>
      <w:tr w:rsidR="00E90C58" w:rsidRPr="009F3277" w14:paraId="56F02320"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F286BE6" w14:textId="298A406C" w:rsidR="00E90C58" w:rsidRPr="009F3277" w:rsidRDefault="00E90C58" w:rsidP="00E90C58">
            <w:r w:rsidRPr="00307A0D">
              <w:t>RK - Rekonstrueeritava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5CC043A6" w14:textId="1BA1A5D6" w:rsidR="00E90C58" w:rsidRPr="009F3277" w:rsidRDefault="00E90C58" w:rsidP="00E90C58">
            <w:pPr>
              <w:jc w:val="right"/>
            </w:pPr>
            <w:r w:rsidRPr="00FD4C4F">
              <w:t>43,378</w:t>
            </w:r>
          </w:p>
        </w:tc>
      </w:tr>
      <w:tr w:rsidR="00E90C58" w:rsidRPr="009F3277" w14:paraId="0B4CA9FE"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5806B13" w14:textId="43454D3C" w:rsidR="00E90C58" w:rsidRPr="009F3277" w:rsidRDefault="00E90C58" w:rsidP="00E90C58">
            <w:r w:rsidRPr="00307A0D">
              <w:t>EK - Ehitatav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A9899AF" w14:textId="4751A5FA" w:rsidR="00E90C58" w:rsidRPr="009F3277" w:rsidRDefault="00E90C58" w:rsidP="00E90C58">
            <w:pPr>
              <w:jc w:val="right"/>
            </w:pPr>
            <w:r w:rsidRPr="00FD4C4F">
              <w:t>0,739</w:t>
            </w:r>
          </w:p>
        </w:tc>
      </w:tr>
      <w:tr w:rsidR="00E90C58" w:rsidRPr="009F3277" w14:paraId="7EDFE9ED" w14:textId="77777777" w:rsidTr="009E235F">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17221977" w14:textId="1E1B7092" w:rsidR="00E90C58" w:rsidRPr="009F3277" w:rsidRDefault="00E90C58" w:rsidP="00E90C58">
            <w:r w:rsidRPr="00307A0D">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1237B9CF" w14:textId="53C312E1" w:rsidR="00E90C58" w:rsidRPr="009F3277" w:rsidRDefault="00E90C58" w:rsidP="00E90C58">
            <w:pPr>
              <w:jc w:val="right"/>
            </w:pPr>
            <w:r w:rsidRPr="00FD4C4F">
              <w:t>1,262</w:t>
            </w:r>
          </w:p>
        </w:tc>
      </w:tr>
      <w:tr w:rsidR="00E90C58" w:rsidRPr="009F3277" w14:paraId="1EEB5DEB" w14:textId="77777777" w:rsidTr="009E235F">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6F1E1DFC" w14:textId="77777777" w:rsidR="00E90C58" w:rsidRPr="009F3277" w:rsidRDefault="00E90C58" w:rsidP="00E90C58">
            <w:pPr>
              <w:suppressAutoHyphens w:val="0"/>
              <w:rPr>
                <w:b/>
                <w:bCs/>
                <w:color w:val="000000"/>
                <w:lang w:eastAsia="et-EE"/>
              </w:rPr>
            </w:pPr>
            <w:r w:rsidRPr="009F3277">
              <w:rPr>
                <w:b/>
                <w:bCs/>
              </w:rPr>
              <w:t>KOKKU</w:t>
            </w:r>
          </w:p>
        </w:tc>
        <w:tc>
          <w:tcPr>
            <w:tcW w:w="960" w:type="dxa"/>
            <w:tcBorders>
              <w:top w:val="nil"/>
              <w:left w:val="nil"/>
              <w:bottom w:val="single" w:sz="4" w:space="0" w:color="auto"/>
              <w:right w:val="single" w:sz="4" w:space="0" w:color="auto"/>
            </w:tcBorders>
            <w:shd w:val="clear" w:color="auto" w:fill="auto"/>
            <w:noWrap/>
            <w:hideMark/>
          </w:tcPr>
          <w:p w14:paraId="7171342C" w14:textId="1AC1D18B" w:rsidR="00E90C58" w:rsidRPr="00E90C58" w:rsidRDefault="00E90C58" w:rsidP="00E90C58">
            <w:pPr>
              <w:suppressAutoHyphens w:val="0"/>
              <w:jc w:val="right"/>
              <w:rPr>
                <w:b/>
                <w:bCs/>
              </w:rPr>
            </w:pPr>
            <w:r w:rsidRPr="00E90C58">
              <w:rPr>
                <w:b/>
                <w:bCs/>
              </w:rPr>
              <w:t>86,637</w:t>
            </w:r>
          </w:p>
        </w:tc>
      </w:tr>
    </w:tbl>
    <w:p w14:paraId="2CB975E0" w14:textId="6B8E0A61" w:rsidR="0057440C" w:rsidRPr="00EE590F" w:rsidRDefault="0029505A" w:rsidP="0029505A">
      <w:pPr>
        <w:suppressAutoHyphens w:val="0"/>
        <w:autoSpaceDE w:val="0"/>
        <w:autoSpaceDN w:val="0"/>
        <w:adjustRightInd w:val="0"/>
        <w:jc w:val="both"/>
        <w:rPr>
          <w:bCs/>
          <w:lang w:eastAsia="et-EE"/>
        </w:rPr>
      </w:pPr>
      <w:r w:rsidRPr="00EE590F">
        <w:rPr>
          <w:bCs/>
          <w:lang w:eastAsia="et-EE"/>
        </w:rPr>
        <w:t xml:space="preserve">Metsamaa kraavi mullavalli taha kogunev vesi tuleb läbi valli kraavi juhtida  30cm läbimõõdu ja </w:t>
      </w:r>
      <w:r w:rsidR="0080739F" w:rsidRPr="00EE590F">
        <w:rPr>
          <w:bCs/>
          <w:lang w:eastAsia="et-EE"/>
        </w:rPr>
        <w:t>9</w:t>
      </w:r>
      <w:r w:rsidRPr="00EE590F">
        <w:rPr>
          <w:bCs/>
          <w:lang w:eastAsia="et-EE"/>
        </w:rPr>
        <w:t>m pikkuse plasttoruga Di 300mm SN8 (veeviimar, tüüp VV-300). Veeviimarid on ette nähtud ehitada vastav</w:t>
      </w:r>
      <w:r w:rsidR="003C7221" w:rsidRPr="00EE590F">
        <w:rPr>
          <w:bCs/>
          <w:lang w:eastAsia="et-EE"/>
        </w:rPr>
        <w:t>alt tüüpjoonisele 1.7 (2013.a).</w:t>
      </w:r>
      <w:r w:rsidR="0057440C" w:rsidRPr="00EE590F">
        <w:rPr>
          <w:bCs/>
          <w:lang w:eastAsia="et-EE"/>
        </w:rPr>
        <w:t xml:space="preserve"> </w:t>
      </w:r>
      <w:r w:rsidR="00A3733D" w:rsidRPr="00EE590F">
        <w:rPr>
          <w:bCs/>
          <w:lang w:eastAsia="et-EE"/>
        </w:rPr>
        <w:t xml:space="preserve">Essu </w:t>
      </w:r>
      <w:r w:rsidR="008848C4" w:rsidRPr="00EE590F">
        <w:rPr>
          <w:bCs/>
          <w:lang w:eastAsia="et-EE"/>
        </w:rPr>
        <w:t xml:space="preserve">objektil </w:t>
      </w:r>
      <w:r w:rsidR="00BF32C8" w:rsidRPr="00EE590F">
        <w:rPr>
          <w:bCs/>
          <w:lang w:eastAsia="et-EE"/>
        </w:rPr>
        <w:t>on e</w:t>
      </w:r>
      <w:r w:rsidR="003C7221" w:rsidRPr="00EE590F">
        <w:rPr>
          <w:bCs/>
          <w:lang w:eastAsia="et-EE"/>
        </w:rPr>
        <w:t xml:space="preserve">tte nähtud </w:t>
      </w:r>
      <w:r w:rsidR="00EE590F" w:rsidRPr="00EE590F">
        <w:rPr>
          <w:bCs/>
          <w:lang w:eastAsia="et-EE"/>
        </w:rPr>
        <w:t>5</w:t>
      </w:r>
      <w:r w:rsidR="00450513" w:rsidRPr="00EE590F">
        <w:rPr>
          <w:bCs/>
          <w:lang w:eastAsia="et-EE"/>
        </w:rPr>
        <w:t>tk</w:t>
      </w:r>
      <w:r w:rsidR="003C7221" w:rsidRPr="00EE590F">
        <w:rPr>
          <w:bCs/>
          <w:lang w:eastAsia="et-EE"/>
        </w:rPr>
        <w:t xml:space="preserve"> veeviimari paigutus, mille t</w:t>
      </w:r>
      <w:r w:rsidR="0057440C" w:rsidRPr="00EE590F">
        <w:rPr>
          <w:bCs/>
          <w:lang w:eastAsia="et-EE"/>
        </w:rPr>
        <w:t>äpsemad paigaldamise asukohad täpsustatakse ehituse ajal. Üldjuhul paigutatakse veeviimarid sinna kus on märgata vee kogunemist mulde taha.</w:t>
      </w:r>
    </w:p>
    <w:p w14:paraId="5E090BE2" w14:textId="2293A51D" w:rsidR="00861A9E" w:rsidRPr="0073785B" w:rsidRDefault="00276ACD" w:rsidP="00723F85">
      <w:pPr>
        <w:suppressAutoHyphens w:val="0"/>
        <w:autoSpaceDE w:val="0"/>
        <w:autoSpaceDN w:val="0"/>
        <w:adjustRightInd w:val="0"/>
        <w:jc w:val="both"/>
        <w:rPr>
          <w:bCs/>
          <w:lang w:eastAsia="et-EE"/>
        </w:rPr>
      </w:pPr>
      <w:r w:rsidRPr="0073785B">
        <w:rPr>
          <w:rFonts w:eastAsia="Calibri"/>
          <w:bCs/>
          <w:lang w:eastAsia="en-US"/>
        </w:rPr>
        <w:t xml:space="preserve">Essu </w:t>
      </w:r>
      <w:r w:rsidR="00450513" w:rsidRPr="0073785B">
        <w:rPr>
          <w:bCs/>
          <w:lang w:eastAsia="et-EE"/>
        </w:rPr>
        <w:t xml:space="preserve">objektil </w:t>
      </w:r>
      <w:r w:rsidR="00723F85" w:rsidRPr="0073785B">
        <w:rPr>
          <w:bCs/>
          <w:lang w:eastAsia="et-EE"/>
        </w:rPr>
        <w:t>on ette nähtud kokku 26 uue truubi ehitamine, 33 truubi rekonstrueerimine, 20 truubi uuendamine ning 3 truubi likvideerimine.</w:t>
      </w:r>
    </w:p>
    <w:p w14:paraId="6308DFAA" w14:textId="6E437841" w:rsidR="00BF765B" w:rsidRPr="00200B61" w:rsidRDefault="006A77F2" w:rsidP="00847B89">
      <w:pPr>
        <w:suppressAutoHyphens w:val="0"/>
        <w:autoSpaceDE w:val="0"/>
        <w:autoSpaceDN w:val="0"/>
        <w:adjustRightInd w:val="0"/>
        <w:jc w:val="both"/>
        <w:rPr>
          <w:bCs/>
        </w:rPr>
      </w:pPr>
      <w:r w:rsidRPr="00124A32">
        <w:rPr>
          <w:bCs/>
          <w:lang w:eastAsia="et-EE"/>
        </w:rPr>
        <w:t>Plasttruubid rajatakse läbimõõduga</w:t>
      </w:r>
      <w:r w:rsidR="00142B95" w:rsidRPr="00124A32">
        <w:rPr>
          <w:bCs/>
          <w:lang w:eastAsia="et-EE"/>
        </w:rPr>
        <w:t xml:space="preserve"> </w:t>
      </w:r>
      <w:r w:rsidR="007A7D12" w:rsidRPr="00124A32">
        <w:rPr>
          <w:bCs/>
          <w:lang w:eastAsia="et-EE"/>
        </w:rPr>
        <w:t>4</w:t>
      </w:r>
      <w:r w:rsidR="009F6B29" w:rsidRPr="00124A32">
        <w:rPr>
          <w:bCs/>
          <w:lang w:eastAsia="et-EE"/>
        </w:rPr>
        <w:t xml:space="preserve">0 cm kuni </w:t>
      </w:r>
      <w:r w:rsidR="007A7D12" w:rsidRPr="00124A32">
        <w:rPr>
          <w:bCs/>
          <w:lang w:eastAsia="et-EE"/>
        </w:rPr>
        <w:t>1</w:t>
      </w:r>
      <w:r w:rsidR="00B911AE" w:rsidRPr="00124A32">
        <w:rPr>
          <w:bCs/>
          <w:lang w:eastAsia="et-EE"/>
        </w:rPr>
        <w:t>5</w:t>
      </w:r>
      <w:r w:rsidR="009F6B29" w:rsidRPr="00124A32">
        <w:rPr>
          <w:bCs/>
          <w:lang w:eastAsia="et-EE"/>
        </w:rPr>
        <w:t>0 cm</w:t>
      </w:r>
      <w:r w:rsidR="00142B95" w:rsidRPr="00124A32">
        <w:rPr>
          <w:bCs/>
          <w:lang w:eastAsia="et-EE"/>
        </w:rPr>
        <w:t>.</w:t>
      </w:r>
      <w:r w:rsidR="003619D4" w:rsidRPr="00124A32">
        <w:rPr>
          <w:bCs/>
          <w:lang w:eastAsia="et-EE"/>
        </w:rPr>
        <w:t xml:space="preserve"> </w:t>
      </w:r>
      <w:r w:rsidR="00F901A0" w:rsidRPr="00124A32">
        <w:rPr>
          <w:bCs/>
        </w:rPr>
        <w:t>Plasttruubitorud</w:t>
      </w:r>
      <w:r w:rsidR="005554AA" w:rsidRPr="00124A32">
        <w:rPr>
          <w:bCs/>
        </w:rPr>
        <w:t xml:space="preserve"> </w:t>
      </w:r>
      <w:r w:rsidR="00F901A0" w:rsidRPr="00124A32">
        <w:rPr>
          <w:bCs/>
        </w:rPr>
        <w:t>peavad vastama ringjäi</w:t>
      </w:r>
      <w:r w:rsidR="00BE1455" w:rsidRPr="00124A32">
        <w:rPr>
          <w:bCs/>
        </w:rPr>
        <w:t>kusele SN8, ISO 9969 ja olema</w:t>
      </w:r>
      <w:r w:rsidR="00F901A0" w:rsidRPr="00124A32">
        <w:rPr>
          <w:bCs/>
        </w:rPr>
        <w:t xml:space="preserve"> seest siledaseinalised.</w:t>
      </w:r>
      <w:r w:rsidR="00E676B4" w:rsidRPr="00124A32">
        <w:rPr>
          <w:bCs/>
        </w:rPr>
        <w:t xml:space="preserve"> </w:t>
      </w:r>
      <w:r w:rsidR="004937F1" w:rsidRPr="00124A32">
        <w:rPr>
          <w:bCs/>
        </w:rPr>
        <w:t>Uute truupide vähim piki</w:t>
      </w:r>
      <w:r w:rsidRPr="00124A32">
        <w:rPr>
          <w:bCs/>
        </w:rPr>
        <w:t xml:space="preserve"> </w:t>
      </w:r>
      <w:r w:rsidR="004937F1" w:rsidRPr="00124A32">
        <w:rPr>
          <w:bCs/>
        </w:rPr>
        <w:t>kalle peab olema 1%. Truupide nõutav eluiga peab olema 50a.</w:t>
      </w:r>
      <w:r w:rsidR="00F901A0" w:rsidRPr="00124A32">
        <w:rPr>
          <w:bCs/>
        </w:rPr>
        <w:t xml:space="preserve"> </w:t>
      </w:r>
      <w:r w:rsidR="00111E0A" w:rsidRPr="00124A32">
        <w:rPr>
          <w:bCs/>
        </w:rPr>
        <w:t>Truubitorude</w:t>
      </w:r>
      <w:r w:rsidR="005554AA" w:rsidRPr="00124A32">
        <w:rPr>
          <w:bCs/>
        </w:rPr>
        <w:t xml:space="preserve"> m</w:t>
      </w:r>
      <w:r w:rsidR="00111E0A" w:rsidRPr="00124A32">
        <w:rPr>
          <w:bCs/>
        </w:rPr>
        <w:t>aksimaalne paigaldusjärgne lubatud deformatsioon on</w:t>
      </w:r>
      <w:r w:rsidR="00B1080F" w:rsidRPr="00124A32">
        <w:rPr>
          <w:bCs/>
        </w:rPr>
        <w:t xml:space="preserve"> 6%</w:t>
      </w:r>
      <w:r w:rsidR="00111E0A" w:rsidRPr="00124A32">
        <w:rPr>
          <w:bCs/>
        </w:rPr>
        <w:t>.</w:t>
      </w:r>
      <w:r w:rsidR="00B1080F" w:rsidRPr="00124A32">
        <w:t xml:space="preserve"> </w:t>
      </w:r>
      <w:r w:rsidR="008628F3" w:rsidRPr="00124A32">
        <w:rPr>
          <w:bCs/>
        </w:rPr>
        <w:t>Truupide paigaldamise</w:t>
      </w:r>
      <w:r w:rsidR="00A81856" w:rsidRPr="00124A32">
        <w:rPr>
          <w:bCs/>
        </w:rPr>
        <w:t>l lähtuda maaparandusrajatiste</w:t>
      </w:r>
      <w:r w:rsidR="008628F3" w:rsidRPr="00124A32">
        <w:rPr>
          <w:bCs/>
        </w:rPr>
        <w:t xml:space="preserve"> tüüpjoonistest (2013).</w:t>
      </w:r>
      <w:r w:rsidR="002F4777" w:rsidRPr="00124A32">
        <w:t xml:space="preserve"> </w:t>
      </w:r>
      <w:r w:rsidR="00E80A4E" w:rsidRPr="00124A32">
        <w:t xml:space="preserve">Truubitorud tuleb paigaldada vähemalt 15 cm </w:t>
      </w:r>
      <w:r w:rsidR="00E80A4E" w:rsidRPr="00124A32">
        <w:lastRenderedPageBreak/>
        <w:t xml:space="preserve">liivalusele. </w:t>
      </w:r>
      <w:r w:rsidR="00E80A4E" w:rsidRPr="00200B61">
        <w:t>Kinniaetav kaevik tuleb toru ümber korralikult 15-30 cm kihtidena tihendada.</w:t>
      </w:r>
      <w:r w:rsidR="00801765" w:rsidRPr="00200B61">
        <w:t xml:space="preserve"> </w:t>
      </w:r>
      <w:r w:rsidR="0091650B" w:rsidRPr="00200B61">
        <w:t xml:space="preserve">Truupide ehitamisel minimaalne mineraalse pinnase täitekihi paksus truubitoru peal </w:t>
      </w:r>
      <w:r w:rsidR="00023945" w:rsidRPr="00200B61">
        <w:t>olema Ø 40 ja 50 cm plasttruubil vähemalt 0,5 m, Ø 60 cm plasttruubil 0,55 m</w:t>
      </w:r>
      <w:r w:rsidR="007A7D12" w:rsidRPr="00200B61">
        <w:t>,</w:t>
      </w:r>
      <w:r w:rsidR="00023945" w:rsidRPr="00200B61">
        <w:t xml:space="preserve"> Ø 80 cm plasttruubil 0,65</w:t>
      </w:r>
      <w:r w:rsidR="007A7D12" w:rsidRPr="00200B61">
        <w:t xml:space="preserve"> </w:t>
      </w:r>
      <w:r w:rsidR="00023945" w:rsidRPr="00200B61">
        <w:t>m</w:t>
      </w:r>
      <w:r w:rsidR="007A7D12" w:rsidRPr="00200B61">
        <w:t>, Ø 100 cm plasttruubil 0,75 m</w:t>
      </w:r>
      <w:r w:rsidR="006F6A9D" w:rsidRPr="00200B61">
        <w:t>,</w:t>
      </w:r>
      <w:r w:rsidR="007A7D12" w:rsidRPr="00200B61">
        <w:t xml:space="preserve"> </w:t>
      </w:r>
      <w:bookmarkStart w:id="14" w:name="_Hlk142483402"/>
      <w:r w:rsidR="007A7D12" w:rsidRPr="00200B61">
        <w:t>Ø 120 cm plasttruubil 0,9 m</w:t>
      </w:r>
      <w:r w:rsidR="006F6A9D" w:rsidRPr="00200B61">
        <w:t xml:space="preserve"> </w:t>
      </w:r>
      <w:bookmarkEnd w:id="14"/>
      <w:r w:rsidR="006F6A9D" w:rsidRPr="00200B61">
        <w:t xml:space="preserve">ja </w:t>
      </w:r>
      <w:r w:rsidR="0091650B" w:rsidRPr="00200B61">
        <w:t xml:space="preserve"> </w:t>
      </w:r>
      <w:r w:rsidR="006F6A9D" w:rsidRPr="00200B61">
        <w:t>Ø ≥1</w:t>
      </w:r>
      <w:r w:rsidR="00D1486B" w:rsidRPr="00200B61">
        <w:t>3</w:t>
      </w:r>
      <w:r w:rsidR="006F6A9D" w:rsidRPr="00200B61">
        <w:t xml:space="preserve">0 cm </w:t>
      </w:r>
      <w:r w:rsidR="00D1486B" w:rsidRPr="00200B61">
        <w:t>plast</w:t>
      </w:r>
      <w:r w:rsidR="006F6A9D" w:rsidRPr="00200B61">
        <w:t>truubil ≥1,0 m</w:t>
      </w:r>
      <w:r w:rsidR="008E0CF8" w:rsidRPr="00200B61">
        <w:t>.</w:t>
      </w:r>
    </w:p>
    <w:p w14:paraId="29C4501B" w14:textId="45A78356" w:rsidR="006A77F2" w:rsidRPr="00200B61" w:rsidRDefault="0091650B" w:rsidP="006A77F2">
      <w:pPr>
        <w:suppressAutoHyphens w:val="0"/>
        <w:autoSpaceDE w:val="0"/>
        <w:autoSpaceDN w:val="0"/>
        <w:adjustRightInd w:val="0"/>
        <w:jc w:val="both"/>
      </w:pPr>
      <w:bookmarkStart w:id="15" w:name="_Hlk120101388"/>
      <w:r w:rsidRPr="00200B61">
        <w:rPr>
          <w:bCs/>
        </w:rPr>
        <w:t xml:space="preserve">Kõikidele </w:t>
      </w:r>
      <w:r w:rsidR="007A7D12" w:rsidRPr="00200B61">
        <w:rPr>
          <w:bCs/>
        </w:rPr>
        <w:t>4</w:t>
      </w:r>
      <w:r w:rsidRPr="00200B61">
        <w:rPr>
          <w:bCs/>
        </w:rPr>
        <w:t>0</w:t>
      </w:r>
      <w:r w:rsidR="00A52649" w:rsidRPr="00200B61">
        <w:rPr>
          <w:bCs/>
        </w:rPr>
        <w:t>sm</w:t>
      </w:r>
      <w:r w:rsidRPr="00200B61">
        <w:rPr>
          <w:bCs/>
        </w:rPr>
        <w:t xml:space="preserve"> kuni </w:t>
      </w:r>
      <w:r w:rsidR="00304042" w:rsidRPr="00200B61">
        <w:rPr>
          <w:bCs/>
        </w:rPr>
        <w:t>6</w:t>
      </w:r>
      <w:r w:rsidRPr="00200B61">
        <w:rPr>
          <w:bCs/>
        </w:rPr>
        <w:t>0</w:t>
      </w:r>
      <w:r w:rsidR="00A52649" w:rsidRPr="00200B61">
        <w:rPr>
          <w:bCs/>
        </w:rPr>
        <w:t>sm</w:t>
      </w:r>
      <w:r w:rsidRPr="00200B61">
        <w:rPr>
          <w:bCs/>
        </w:rPr>
        <w:t xml:space="preserve"> truupidele on ette nähtud ehitada otsakutele kindlustised </w:t>
      </w:r>
      <w:bookmarkEnd w:id="15"/>
      <w:r w:rsidRPr="00200B61">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200B61">
        <w:rPr>
          <w:bCs/>
        </w:rPr>
        <w:t xml:space="preserve"> </w:t>
      </w:r>
      <w:r w:rsidR="002570BB" w:rsidRPr="00200B61">
        <w:rPr>
          <w:bCs/>
        </w:rPr>
        <w:t xml:space="preserve">Viiel </w:t>
      </w:r>
      <w:r w:rsidR="00B86A89" w:rsidRPr="00200B61">
        <w:rPr>
          <w:bCs/>
        </w:rPr>
        <w:t>80sm ning ühel 100</w:t>
      </w:r>
      <w:r w:rsidR="00053864" w:rsidRPr="00200B61">
        <w:rPr>
          <w:bCs/>
        </w:rPr>
        <w:t xml:space="preserve">sm </w:t>
      </w:r>
      <w:r w:rsidR="00B86A89" w:rsidRPr="00200B61">
        <w:rPr>
          <w:bCs/>
        </w:rPr>
        <w:t>ja</w:t>
      </w:r>
      <w:r w:rsidR="00053864" w:rsidRPr="00200B61">
        <w:rPr>
          <w:bCs/>
        </w:rPr>
        <w:t xml:space="preserve"> ühel 120sm rajatakse ka MAOK otsakud.</w:t>
      </w:r>
      <w:r w:rsidR="00B86A89" w:rsidRPr="00200B61">
        <w:rPr>
          <w:bCs/>
        </w:rPr>
        <w:t xml:space="preserve"> </w:t>
      </w:r>
      <w:r w:rsidR="00615385" w:rsidRPr="00200B61">
        <w:rPr>
          <w:bCs/>
        </w:rPr>
        <w:t>K</w:t>
      </w:r>
      <w:r w:rsidR="00124A32" w:rsidRPr="00200B61">
        <w:rPr>
          <w:bCs/>
        </w:rPr>
        <w:t>ahel</w:t>
      </w:r>
      <w:r w:rsidR="008A3F2A" w:rsidRPr="00200B61">
        <w:rPr>
          <w:bCs/>
        </w:rPr>
        <w:t xml:space="preserve"> 60</w:t>
      </w:r>
      <w:r w:rsidR="007A7D12" w:rsidRPr="00200B61">
        <w:rPr>
          <w:bCs/>
        </w:rPr>
        <w:t>sm</w:t>
      </w:r>
      <w:r w:rsidR="008A3F2A" w:rsidRPr="00200B61">
        <w:rPr>
          <w:bCs/>
        </w:rPr>
        <w:t xml:space="preserve"> ja k</w:t>
      </w:r>
      <w:r w:rsidR="00304042" w:rsidRPr="00200B61">
        <w:rPr>
          <w:bCs/>
        </w:rPr>
        <w:t xml:space="preserve">õikidele </w:t>
      </w:r>
      <w:r w:rsidR="00200B61" w:rsidRPr="00200B61">
        <w:rPr>
          <w:bCs/>
        </w:rPr>
        <w:t xml:space="preserve">ülejäänud </w:t>
      </w:r>
      <w:r w:rsidR="00EA0AE1" w:rsidRPr="00200B61">
        <w:rPr>
          <w:bCs/>
        </w:rPr>
        <w:t>10</w:t>
      </w:r>
      <w:r w:rsidR="00304042" w:rsidRPr="00200B61">
        <w:rPr>
          <w:bCs/>
        </w:rPr>
        <w:t>0</w:t>
      </w:r>
      <w:r w:rsidR="007A7D12" w:rsidRPr="00200B61">
        <w:rPr>
          <w:bCs/>
        </w:rPr>
        <w:t>-1</w:t>
      </w:r>
      <w:r w:rsidR="00615385" w:rsidRPr="00200B61">
        <w:rPr>
          <w:bCs/>
        </w:rPr>
        <w:t>5</w:t>
      </w:r>
      <w:r w:rsidR="007A7D12" w:rsidRPr="00200B61">
        <w:rPr>
          <w:bCs/>
        </w:rPr>
        <w:t>0sm</w:t>
      </w:r>
      <w:r w:rsidR="00304042" w:rsidRPr="00200B61">
        <w:rPr>
          <w:bCs/>
        </w:rPr>
        <w:t xml:space="preserve"> truupidele on ette nähtud ehitada otsakutele kindlustised </w:t>
      </w:r>
      <w:r w:rsidRPr="00200B61">
        <w:rPr>
          <w:bCs/>
        </w:rPr>
        <w:t>kiviotsak</w:t>
      </w:r>
      <w:r w:rsidR="00AF518D" w:rsidRPr="00200B61">
        <w:rPr>
          <w:bCs/>
        </w:rPr>
        <w:t xml:space="preserve"> K</w:t>
      </w:r>
      <w:r w:rsidR="00E80A4E" w:rsidRPr="00200B61">
        <w:rPr>
          <w:bCs/>
        </w:rPr>
        <w:t xml:space="preserve">OK. </w:t>
      </w:r>
      <w:r w:rsidR="00D93D2A" w:rsidRPr="00200B61">
        <w:rPr>
          <w:bCs/>
        </w:rPr>
        <w:t xml:space="preserve">Otsakute rajamiseks truupidele tuleb kasutada nõlvust 1:1,5 ning järgida vastavaid tüüpjooniseid väljaandest „Maaparandusrajatiste tüüpjoonised“ (Tallinn 2013). </w:t>
      </w:r>
      <w:r w:rsidR="00AF518D" w:rsidRPr="00200B61">
        <w:t>K</w:t>
      </w:r>
      <w:r w:rsidR="006A77F2" w:rsidRPr="00200B61">
        <w:t>OK tüüpi otsakute ehitamisel tuleb kivikindlustuse alune kraavi nõlv süvistada, et peale kindlustuse ehitamist kindlustus ja nõlv oleksid ühes tasapinnas.</w:t>
      </w:r>
      <w:r w:rsidR="00412ECE" w:rsidRPr="00200B61">
        <w:t xml:space="preserve"> </w:t>
      </w:r>
      <w:r w:rsidR="00AF518D" w:rsidRPr="00200B61">
        <w:t>K</w:t>
      </w:r>
      <w:r w:rsidR="00412ECE" w:rsidRPr="00200B61">
        <w:t>OK otsakute rajamisel ei kasutata geotekstiili kivide all.</w:t>
      </w:r>
      <w:r w:rsidR="009459D4" w:rsidRPr="00200B61">
        <w:t xml:space="preserve"> </w:t>
      </w:r>
      <w:bookmarkStart w:id="16" w:name="_Hlk113011941"/>
      <w:r w:rsidR="009459D4" w:rsidRPr="00200B61">
        <w:t xml:space="preserve">Otsakute ja nõlvade kindlustamisel võib kasutada hüdrokülvi, kuid see peab olema teostatud 50 päeva enne ehituse lõpptähtaega ja ehituse üle andes peab otsakul/kindlustusel </w:t>
      </w:r>
      <w:r w:rsidR="003F5C9D" w:rsidRPr="00200B61">
        <w:t>kasvama ühtlane elujõuline haljastus.</w:t>
      </w:r>
      <w:bookmarkEnd w:id="16"/>
      <w:r w:rsidR="009459D4" w:rsidRPr="00200B61">
        <w:t xml:space="preserve">  </w:t>
      </w:r>
    </w:p>
    <w:p w14:paraId="01208449" w14:textId="323D2D98" w:rsidR="00931549" w:rsidRPr="00200B61" w:rsidRDefault="00931549" w:rsidP="006A77F2">
      <w:pPr>
        <w:suppressAutoHyphens w:val="0"/>
        <w:autoSpaceDE w:val="0"/>
        <w:autoSpaceDN w:val="0"/>
        <w:adjustRightInd w:val="0"/>
        <w:jc w:val="both"/>
      </w:pPr>
      <w:r w:rsidRPr="00200B61">
        <w:t>Välja kaevatud vanad r/b truubitorud tuleb rekonstrueeritavalt alalt ära vedada ja utiliseerida.</w:t>
      </w:r>
    </w:p>
    <w:p w14:paraId="66FFFDA4" w14:textId="010485C8" w:rsidR="00075837" w:rsidRDefault="00075837" w:rsidP="00075837">
      <w:pPr>
        <w:suppressAutoHyphens w:val="0"/>
        <w:autoSpaceDE w:val="0"/>
        <w:autoSpaceDN w:val="0"/>
        <w:adjustRightInd w:val="0"/>
        <w:jc w:val="both"/>
      </w:pPr>
      <w:r w:rsidRPr="001A4B01">
        <w:rPr>
          <w:b/>
          <w:bCs/>
        </w:rPr>
        <w:t>Maasikaru tee</w:t>
      </w:r>
      <w:r w:rsidR="00BC514A" w:rsidRPr="001A4B01">
        <w:rPr>
          <w:b/>
          <w:bCs/>
        </w:rPr>
        <w:t xml:space="preserve"> (1,208km)</w:t>
      </w:r>
      <w:r w:rsidR="001A4B01">
        <w:t xml:space="preserve"> on o</w:t>
      </w:r>
      <w:r>
        <w:t>lemasolev 3,5 m laiuse kruuskatendiga tee, mis on ette nähtud uuendada. Tee saab alguse 88 Rakvere-Rannapungerja tugimaantee 33,61. km-lt, kus on</w:t>
      </w:r>
      <w:r w:rsidR="00D352AF">
        <w:t xml:space="preserve"> </w:t>
      </w:r>
      <w:r>
        <w:t xml:space="preserve">olemasolev mahasõidukoht, mis </w:t>
      </w:r>
      <w:r w:rsidR="00D352AF">
        <w:t>jääb</w:t>
      </w:r>
      <w:r>
        <w:t xml:space="preserve"> samasse seisu. Uuendatav lõik saab alguse</w:t>
      </w:r>
      <w:r w:rsidR="00D352AF">
        <w:t xml:space="preserve"> </w:t>
      </w:r>
      <w:r>
        <w:t>piketiga 0+20, s.t 20 m kaugusel Maasikaru tee ja riigitee telgede lõikumiskohast ning lõppeb piketiga</w:t>
      </w:r>
      <w:r w:rsidR="00C55661">
        <w:t xml:space="preserve"> </w:t>
      </w:r>
      <w:r>
        <w:t>12+06, s.o Maasikaru-Essu teega lõikumisel.</w:t>
      </w:r>
      <w:r w:rsidR="00C55661">
        <w:t xml:space="preserve"> </w:t>
      </w:r>
      <w:r>
        <w:t xml:space="preserve">Olemasolev teekatend on võrdlemisi heas seisukorras. Maarikaru teele </w:t>
      </w:r>
      <w:r w:rsidR="00C55661">
        <w:t xml:space="preserve">tuleb </w:t>
      </w:r>
      <w:r>
        <w:t>ehitada uus</w:t>
      </w:r>
      <w:r w:rsidR="00C55661">
        <w:t xml:space="preserve"> </w:t>
      </w:r>
      <w:r>
        <w:t xml:space="preserve">4,0 m laiune kruusast kulumiskiht paksusega 15 cm. Selleks kasutada fr 0-32 mm (pos. 6) </w:t>
      </w:r>
      <w:r w:rsidR="00C55661">
        <w:t>purustatud</w:t>
      </w:r>
      <w:r>
        <w:t xml:space="preserve"> kruusa. Geotekstiili tee alla paigutada vaja ei ole. Ennem katendi ehitamist tuleb likvideerida</w:t>
      </w:r>
      <w:r w:rsidR="00F64B49">
        <w:t xml:space="preserve"> </w:t>
      </w:r>
      <w:r>
        <w:t>olemasoled teekraed. Katend tuleb korralikult tihendada ja anda selle pealiskihile 3,0%-line põikkalle.</w:t>
      </w:r>
    </w:p>
    <w:p w14:paraId="6D0B3787" w14:textId="77777777" w:rsidR="001D2AC1" w:rsidRDefault="00075837" w:rsidP="00075837">
      <w:pPr>
        <w:suppressAutoHyphens w:val="0"/>
        <w:autoSpaceDE w:val="0"/>
        <w:autoSpaceDN w:val="0"/>
        <w:adjustRightInd w:val="0"/>
        <w:jc w:val="both"/>
        <w:rPr>
          <w:highlight w:val="yellow"/>
        </w:rPr>
      </w:pPr>
      <w:r>
        <w:t xml:space="preserve">Maasikaru teele </w:t>
      </w:r>
      <w:r w:rsidR="00F64B49">
        <w:t>rajatakse</w:t>
      </w:r>
      <w:r>
        <w:t xml:space="preserve"> 1x M1 tüüpi mahasõidukoht, 5x M3 tüüp mahasõidukohta ning</w:t>
      </w:r>
      <w:r w:rsidR="001D2AC1">
        <w:t xml:space="preserve"> </w:t>
      </w:r>
      <w:r>
        <w:t>1x möödasõidukoh</w:t>
      </w:r>
      <w:r w:rsidR="00626660">
        <w:t>t</w:t>
      </w:r>
      <w:r>
        <w:t>.</w:t>
      </w:r>
      <w:r w:rsidRPr="00276ACD">
        <w:rPr>
          <w:highlight w:val="yellow"/>
        </w:rPr>
        <w:t xml:space="preserve"> </w:t>
      </w:r>
    </w:p>
    <w:p w14:paraId="08669647" w14:textId="77777777" w:rsidR="00F90348" w:rsidRDefault="0051518F" w:rsidP="0051518F">
      <w:pPr>
        <w:suppressAutoHyphens w:val="0"/>
        <w:autoSpaceDE w:val="0"/>
        <w:autoSpaceDN w:val="0"/>
        <w:adjustRightInd w:val="0"/>
        <w:jc w:val="both"/>
      </w:pPr>
      <w:r w:rsidRPr="000371F2">
        <w:rPr>
          <w:b/>
          <w:bCs/>
        </w:rPr>
        <w:t>Maasikaru-Essu tee (</w:t>
      </w:r>
      <w:r w:rsidR="000371F2" w:rsidRPr="000371F2">
        <w:rPr>
          <w:b/>
          <w:bCs/>
        </w:rPr>
        <w:t>2,819 km</w:t>
      </w:r>
      <w:r w:rsidRPr="000371F2">
        <w:rPr>
          <w:b/>
          <w:bCs/>
        </w:rPr>
        <w:t>)</w:t>
      </w:r>
      <w:r w:rsidR="000371F2">
        <w:t xml:space="preserve"> on o</w:t>
      </w:r>
      <w:r>
        <w:t>lemasolev 3,5 m kruuskatendiga tee, mis on ette nähtud uuendada. Tee saab alguse piketiga 0+00 Maasikaru teega lõikumisel ning lõppeb piketiga 28+19,</w:t>
      </w:r>
      <w:r w:rsidR="000371F2">
        <w:t xml:space="preserve"> </w:t>
      </w:r>
      <w:r>
        <w:t>Essu-Jõepere teega lõikumise. Olemasolev teekatend on väikeautode jaoks heas seisukorras, kuid tuleb katendile peale ehitada uus 4,0 m laiune fr 0/32 mm (pos 6.)</w:t>
      </w:r>
      <w:r w:rsidR="00F90348">
        <w:t xml:space="preserve"> purustatud</w:t>
      </w:r>
      <w:r>
        <w:t xml:space="preserve"> kruusast kiht paksusega</w:t>
      </w:r>
      <w:r w:rsidR="00F90348">
        <w:t xml:space="preserve"> </w:t>
      </w:r>
      <w:r>
        <w:t>15 cm. Kruusakiht tuleb korralikult tihendada ja anda selle pealispinnale põikkalle 3,0 %. Ennem kattekihi ehitamist tuleb likvideerida olemasolevad teekraed.</w:t>
      </w:r>
      <w:r w:rsidR="00F90348">
        <w:t xml:space="preserve"> </w:t>
      </w:r>
    </w:p>
    <w:p w14:paraId="7596EF55" w14:textId="77777777" w:rsidR="00D4433D" w:rsidRDefault="0051518F" w:rsidP="0051518F">
      <w:pPr>
        <w:suppressAutoHyphens w:val="0"/>
        <w:autoSpaceDE w:val="0"/>
        <w:autoSpaceDN w:val="0"/>
        <w:adjustRightInd w:val="0"/>
        <w:jc w:val="both"/>
      </w:pPr>
      <w:r>
        <w:t xml:space="preserve">Teele </w:t>
      </w:r>
      <w:r w:rsidR="00F90348">
        <w:t>rajatakse</w:t>
      </w:r>
      <w:r>
        <w:t xml:space="preserve"> 10x M3 tüüpi mahasõidukohta.</w:t>
      </w:r>
    </w:p>
    <w:p w14:paraId="4D771C20" w14:textId="7CC5A541" w:rsidR="00200AE9" w:rsidRDefault="00200AE9" w:rsidP="00200AE9">
      <w:pPr>
        <w:suppressAutoHyphens w:val="0"/>
        <w:autoSpaceDE w:val="0"/>
        <w:autoSpaceDN w:val="0"/>
        <w:adjustRightInd w:val="0"/>
        <w:jc w:val="both"/>
      </w:pPr>
      <w:r w:rsidRPr="00A666F2">
        <w:rPr>
          <w:b/>
          <w:bCs/>
        </w:rPr>
        <w:t>Essu-Jõepere tee</w:t>
      </w:r>
      <w:r w:rsidR="001D3A4B" w:rsidRPr="00A666F2">
        <w:rPr>
          <w:b/>
          <w:bCs/>
        </w:rPr>
        <w:t xml:space="preserve"> (5,</w:t>
      </w:r>
      <w:r w:rsidRPr="00A666F2">
        <w:rPr>
          <w:b/>
          <w:bCs/>
        </w:rPr>
        <w:t>0</w:t>
      </w:r>
      <w:r w:rsidR="00331565" w:rsidRPr="00A666F2">
        <w:rPr>
          <w:b/>
          <w:bCs/>
        </w:rPr>
        <w:t>8</w:t>
      </w:r>
      <w:r w:rsidRPr="00A666F2">
        <w:rPr>
          <w:b/>
          <w:bCs/>
        </w:rPr>
        <w:t xml:space="preserve"> </w:t>
      </w:r>
      <w:r w:rsidR="00331565" w:rsidRPr="00A666F2">
        <w:rPr>
          <w:b/>
          <w:bCs/>
        </w:rPr>
        <w:t>k</w:t>
      </w:r>
      <w:r w:rsidRPr="00A666F2">
        <w:rPr>
          <w:b/>
          <w:bCs/>
        </w:rPr>
        <w:t>m</w:t>
      </w:r>
      <w:r w:rsidR="00331565" w:rsidRPr="00A666F2">
        <w:rPr>
          <w:b/>
          <w:bCs/>
        </w:rPr>
        <w:t>)</w:t>
      </w:r>
      <w:r>
        <w:t xml:space="preserve"> saab alguse piketiga 0+00 Maasikaru-Essu teega lõikumisel ning</w:t>
      </w:r>
      <w:r w:rsidR="00331565">
        <w:t xml:space="preserve"> </w:t>
      </w:r>
      <w:r>
        <w:t>lõppeb piketiga 50+74 Jõepere teega lõi</w:t>
      </w:r>
      <w:r w:rsidR="00331565">
        <w:t>k</w:t>
      </w:r>
      <w:r>
        <w:t>umisel. Tee on jagatud kaheks osaks: pk0+00 ... 26+00 on</w:t>
      </w:r>
      <w:r w:rsidR="00331565">
        <w:t xml:space="preserve"> </w:t>
      </w:r>
      <w:r>
        <w:t>olemasolev kruuskattega tee laiusega 3,5 m, mille seisukord on võrdlemisi hea ning piisab sellele</w:t>
      </w:r>
      <w:r w:rsidR="00331565">
        <w:t xml:space="preserve"> </w:t>
      </w:r>
      <w:r>
        <w:t>uuendustööde mahus vaid uue, 4,0 m laiuse ja 15 cm paksuse kruuskatendi ehitamisest. Katend</w:t>
      </w:r>
      <w:r w:rsidR="00331565">
        <w:t xml:space="preserve"> </w:t>
      </w:r>
      <w:r>
        <w:t xml:space="preserve">ehitada fr 0-32 mm (pos. 6) </w:t>
      </w:r>
      <w:r w:rsidR="00331565">
        <w:t>purustatud</w:t>
      </w:r>
      <w:r>
        <w:t xml:space="preserve"> kruusast. Eeltöödeks on teekraede likvideerimine</w:t>
      </w:r>
      <w:r w:rsidR="00B92A0C">
        <w:t>.</w:t>
      </w:r>
      <w:r w:rsidR="00F074AB">
        <w:t xml:space="preserve"> </w:t>
      </w:r>
      <w:r>
        <w:t>Lõigul 26+00 ... 50+74 on samuti tegemist 3,5 m laiuse kruusateega, kuid katendi kruus on muldesse</w:t>
      </w:r>
      <w:r w:rsidR="00F074AB">
        <w:t xml:space="preserve"> </w:t>
      </w:r>
      <w:r>
        <w:t>vajunud ning tekkinud on roopad ja tee teljel kasvab rohttaimestik. Sellel lõigul tuleb rekonstrueerimise</w:t>
      </w:r>
      <w:r w:rsidR="00F074AB">
        <w:t xml:space="preserve"> </w:t>
      </w:r>
      <w:r>
        <w:t>mahus ehitada teele uus 4,0 m laiune kruuskatend paksusega 30 cm. Katendi aluseks on fr 0-63 mm</w:t>
      </w:r>
      <w:r w:rsidR="00F074AB">
        <w:t xml:space="preserve"> </w:t>
      </w:r>
      <w:r>
        <w:t xml:space="preserve">(pos. </w:t>
      </w:r>
      <w:r w:rsidR="00F074AB">
        <w:t>4</w:t>
      </w:r>
      <w:r>
        <w:t xml:space="preserve">) sorteeritud kruus kihipaksusega 20 cm ning katteks fr 0-32 mm (pos. 6) </w:t>
      </w:r>
      <w:r w:rsidR="00F074AB">
        <w:t>purusta</w:t>
      </w:r>
      <w:r>
        <w:t>tud kruus kihipaksusega 10 cm. Kumbki kiht tuleb eraldi korralikult tihendada ning anda</w:t>
      </w:r>
      <w:r w:rsidR="00F074AB">
        <w:t xml:space="preserve"> </w:t>
      </w:r>
      <w:r>
        <w:t xml:space="preserve">pealispinnale põikkalle 3,0 %. Lõigul 26+00 ... 42+20 </w:t>
      </w:r>
      <w:r>
        <w:lastRenderedPageBreak/>
        <w:t>kulgeb vahetult</w:t>
      </w:r>
      <w:r w:rsidR="00F074AB">
        <w:t xml:space="preserve"> </w:t>
      </w:r>
      <w:r>
        <w:t>tee kõrval 2 m sügavune Purtse jõgi ning mulde stabiilsusest lähtudes on sellel lõigul tarvis ennem</w:t>
      </w:r>
      <w:r w:rsidR="00F074AB">
        <w:t xml:space="preserve"> </w:t>
      </w:r>
      <w:r>
        <w:t xml:space="preserve">katendi ehitamist maha laotada </w:t>
      </w:r>
      <w:r w:rsidR="007A4541">
        <w:t>g</w:t>
      </w:r>
      <w:r w:rsidR="007A4541" w:rsidRPr="007A4541">
        <w:t xml:space="preserve">eotekstiili </w:t>
      </w:r>
      <w:bookmarkStart w:id="17" w:name="_Hlk143079943"/>
      <w:r w:rsidR="007A4541" w:rsidRPr="007A4541">
        <w:t>(Deklareeritud tõmbetugevus MD/CMD ≥20 kN/m, 5,0 m lai)</w:t>
      </w:r>
      <w:r>
        <w:t xml:space="preserve">. </w:t>
      </w:r>
      <w:bookmarkEnd w:id="17"/>
      <w:r w:rsidR="00A73988">
        <w:t>G</w:t>
      </w:r>
      <w:r>
        <w:t>eo</w:t>
      </w:r>
      <w:r w:rsidR="00A73988">
        <w:t>tekstiil</w:t>
      </w:r>
      <w:r>
        <w:t xml:space="preserve"> tuleb paigaldada nii, et selle</w:t>
      </w:r>
      <w:r w:rsidR="00A73988">
        <w:t xml:space="preserve"> </w:t>
      </w:r>
      <w:r>
        <w:t>minimaalne ülekate oleks 50 cm.</w:t>
      </w:r>
      <w:r w:rsidR="00A73988">
        <w:t xml:space="preserve"> </w:t>
      </w:r>
      <w:r>
        <w:t>Katendikihid tuleb korralikult tihendada ning anda nende pealispinnale põikkalle 3,0 %.</w:t>
      </w:r>
    </w:p>
    <w:p w14:paraId="25FE05CA" w14:textId="021999AC" w:rsidR="00D4433D" w:rsidRDefault="00200AE9" w:rsidP="00200AE9">
      <w:pPr>
        <w:suppressAutoHyphens w:val="0"/>
        <w:autoSpaceDE w:val="0"/>
        <w:autoSpaceDN w:val="0"/>
        <w:adjustRightInd w:val="0"/>
        <w:jc w:val="both"/>
        <w:rPr>
          <w:highlight w:val="yellow"/>
        </w:rPr>
      </w:pPr>
      <w:r>
        <w:t>Teele rajatakse 5x M1 tüüpi, 8x M3 tüüpi mahasõidukohta ning 1x möödasõidukoht.</w:t>
      </w:r>
    </w:p>
    <w:p w14:paraId="3902066B" w14:textId="4C081825" w:rsidR="00795ADA" w:rsidRDefault="009F46A5" w:rsidP="00AB0665">
      <w:pPr>
        <w:suppressAutoHyphens w:val="0"/>
        <w:autoSpaceDE w:val="0"/>
        <w:autoSpaceDN w:val="0"/>
        <w:adjustRightInd w:val="0"/>
        <w:jc w:val="both"/>
      </w:pPr>
      <w:r w:rsidRPr="00795ADA">
        <w:rPr>
          <w:b/>
          <w:bCs/>
        </w:rPr>
        <w:t>Jõepere tee</w:t>
      </w:r>
      <w:r w:rsidR="00795ADA" w:rsidRPr="00795ADA">
        <w:rPr>
          <w:b/>
          <w:bCs/>
        </w:rPr>
        <w:t xml:space="preserve"> (0,</w:t>
      </w:r>
      <w:r w:rsidRPr="00795ADA">
        <w:rPr>
          <w:b/>
          <w:bCs/>
        </w:rPr>
        <w:t>4</w:t>
      </w:r>
      <w:r w:rsidR="00795ADA" w:rsidRPr="00795ADA">
        <w:rPr>
          <w:b/>
          <w:bCs/>
        </w:rPr>
        <w:t>3</w:t>
      </w:r>
      <w:r w:rsidRPr="00795ADA">
        <w:rPr>
          <w:b/>
          <w:bCs/>
        </w:rPr>
        <w:t xml:space="preserve"> </w:t>
      </w:r>
      <w:r w:rsidR="00795ADA" w:rsidRPr="00795ADA">
        <w:rPr>
          <w:b/>
          <w:bCs/>
        </w:rPr>
        <w:t>k</w:t>
      </w:r>
      <w:r w:rsidRPr="00795ADA">
        <w:rPr>
          <w:b/>
          <w:bCs/>
        </w:rPr>
        <w:t>m</w:t>
      </w:r>
      <w:r w:rsidR="00795ADA" w:rsidRPr="00795ADA">
        <w:rPr>
          <w:b/>
          <w:bCs/>
        </w:rPr>
        <w:t>)</w:t>
      </w:r>
      <w:r>
        <w:t xml:space="preserve"> saab alguse piketi 0+00 juures</w:t>
      </w:r>
      <w:r w:rsidR="00795ADA">
        <w:t xml:space="preserve"> </w:t>
      </w:r>
      <w:r>
        <w:t>Essu-Jõepere teega lõiumisel ning lõppeb piketiga 4+25 Lüganuse-Oandu-Tudu kõrvalmaanteega</w:t>
      </w:r>
      <w:r w:rsidR="00795ADA">
        <w:t xml:space="preserve"> </w:t>
      </w:r>
      <w:r>
        <w:t>ristudes. Riigitee ja Jõepere tee ühendamiseks on OÜ Teelahendused koostanud eraldi</w:t>
      </w:r>
      <w:r w:rsidR="00795ADA">
        <w:t xml:space="preserve"> </w:t>
      </w:r>
      <w:r>
        <w:t>mahasõidukoha projekti</w:t>
      </w:r>
      <w:r w:rsidR="00AB0665">
        <w:t xml:space="preserve"> (Lääne-Viru maakond Vinni vald Kaukvere küla </w:t>
      </w:r>
      <w:bookmarkStart w:id="18" w:name="_Hlk143083451"/>
      <w:r w:rsidR="00AB0665">
        <w:t xml:space="preserve">13103 Lüganuse - Oandu – Tudu tee km 20,10 ja Jõepere tee </w:t>
      </w:r>
      <w:bookmarkEnd w:id="18"/>
      <w:r w:rsidR="00AB0665">
        <w:t xml:space="preserve">ristumiskoha rekonstrueerimise projekt </w:t>
      </w:r>
      <w:r w:rsidR="00AF4F81">
        <w:t>Töö nt PP-21-33</w:t>
      </w:r>
      <w:r w:rsidR="00AB0665">
        <w:t>)</w:t>
      </w:r>
      <w:r>
        <w:t>.</w:t>
      </w:r>
      <w:r w:rsidR="00795ADA">
        <w:t xml:space="preserve"> </w:t>
      </w:r>
      <w:r>
        <w:t>Tegemist on olemasoleva 4 m laiuse kruusateega. Kruus on segunenud aluspinnaseks oleva turbase</w:t>
      </w:r>
      <w:r w:rsidR="00795ADA">
        <w:t xml:space="preserve"> </w:t>
      </w:r>
      <w:r>
        <w:t>liivsaviga ning märgadel ilmadel on teekatte seisukord võrdlemisi halb</w:t>
      </w:r>
      <w:r w:rsidR="00795ADA">
        <w:t>.</w:t>
      </w:r>
    </w:p>
    <w:p w14:paraId="5BC6AF0B" w14:textId="0A9B2448" w:rsidR="009F46A5" w:rsidRPr="002C216F" w:rsidRDefault="00795ADA" w:rsidP="009F46A5">
      <w:pPr>
        <w:suppressAutoHyphens w:val="0"/>
        <w:autoSpaceDE w:val="0"/>
        <w:autoSpaceDN w:val="0"/>
        <w:adjustRightInd w:val="0"/>
        <w:jc w:val="both"/>
      </w:pPr>
      <w:r>
        <w:t xml:space="preserve">Teele rajatakse </w:t>
      </w:r>
      <w:r w:rsidR="009F46A5">
        <w:t>uu</w:t>
      </w:r>
      <w:r>
        <w:t>s</w:t>
      </w:r>
      <w:r w:rsidR="009F46A5">
        <w:t xml:space="preserve"> 4,5 m lai</w:t>
      </w:r>
      <w:r w:rsidR="00141442">
        <w:t>n</w:t>
      </w:r>
      <w:r w:rsidR="009F46A5">
        <w:t>e teekatte 30 cm paksuselt. Aluseks on 20 cm</w:t>
      </w:r>
      <w:r w:rsidR="00141442">
        <w:t xml:space="preserve"> sorteeritud </w:t>
      </w:r>
      <w:r w:rsidR="009F46A5">
        <w:t xml:space="preserve">kruusa fr 0-63 mm (pos </w:t>
      </w:r>
      <w:r w:rsidR="00141442">
        <w:t>4</w:t>
      </w:r>
      <w:r w:rsidR="009F46A5">
        <w:t xml:space="preserve">) ning katteks 10 cm </w:t>
      </w:r>
      <w:r w:rsidR="00141442">
        <w:t xml:space="preserve">purustatud </w:t>
      </w:r>
      <w:r w:rsidR="009F46A5">
        <w:t xml:space="preserve">kruusa fr 0-32 mm (pos 6). Katendikihid </w:t>
      </w:r>
      <w:r w:rsidR="009F46A5" w:rsidRPr="002C216F">
        <w:t>tuleb korralikult</w:t>
      </w:r>
      <w:r w:rsidR="00141442" w:rsidRPr="002C216F">
        <w:t xml:space="preserve"> </w:t>
      </w:r>
      <w:r w:rsidR="009F46A5" w:rsidRPr="002C216F">
        <w:t>tihendada ning anda nende pealispinnale põikkalle 3,0 %. Ennem kruusast katendi ehitamist tuleb tee</w:t>
      </w:r>
      <w:r w:rsidR="00141442" w:rsidRPr="002C216F">
        <w:t xml:space="preserve"> </w:t>
      </w:r>
      <w:r w:rsidR="009F46A5" w:rsidRPr="002C216F">
        <w:t xml:space="preserve">alla paigaldada </w:t>
      </w:r>
      <w:bookmarkStart w:id="19" w:name="_Hlk143083735"/>
      <w:r w:rsidR="00007569" w:rsidRPr="002C216F">
        <w:t>(Deklareeritud tõmbetugevus MD/CMD ≥20 kN/m, 5,0 m lai)</w:t>
      </w:r>
      <w:bookmarkEnd w:id="19"/>
      <w:r w:rsidR="009F46A5" w:rsidRPr="002C216F">
        <w:t xml:space="preserve"> geotekstiil ülekattega vähemalt 50 cm.</w:t>
      </w:r>
    </w:p>
    <w:p w14:paraId="2B575E71" w14:textId="15F68477" w:rsidR="006E4FDA" w:rsidRPr="002C216F" w:rsidRDefault="00AF4F81" w:rsidP="00BA0E8D">
      <w:pPr>
        <w:suppressAutoHyphens w:val="0"/>
        <w:autoSpaceDE w:val="0"/>
        <w:autoSpaceDN w:val="0"/>
        <w:adjustRightInd w:val="0"/>
        <w:jc w:val="both"/>
      </w:pPr>
      <w:r w:rsidRPr="002C216F">
        <w:t>Lüganuse - Oandu – Tudu tee kõrvalmaantee nr 13103 km 20,10 ja Jõepere tee</w:t>
      </w:r>
      <w:r w:rsidR="00A736C1" w:rsidRPr="002C216F">
        <w:t xml:space="preserve"> </w:t>
      </w:r>
      <w:r w:rsidR="006E4FDA" w:rsidRPr="002C216F">
        <w:t>ristumiskoh</w:t>
      </w:r>
      <w:r w:rsidR="00A736C1" w:rsidRPr="002C216F">
        <w:t xml:space="preserve">t </w:t>
      </w:r>
      <w:r w:rsidR="006E4FDA" w:rsidRPr="002C216F">
        <w:t xml:space="preserve"> </w:t>
      </w:r>
      <w:r w:rsidR="00A736C1" w:rsidRPr="002C216F">
        <w:t>rekonstrueeritakse o</w:t>
      </w:r>
      <w:r w:rsidR="00BA0E8D" w:rsidRPr="002C216F">
        <w:t>lemasolev mahasõidukoht</w:t>
      </w:r>
      <w:r w:rsidR="00A736C1" w:rsidRPr="002C216F">
        <w:t>a</w:t>
      </w:r>
      <w:r w:rsidR="00CE4AF0" w:rsidRPr="002C216F">
        <w:t xml:space="preserve"> </w:t>
      </w:r>
      <w:r w:rsidR="00BA0E8D" w:rsidRPr="002C216F">
        <w:t xml:space="preserve">riigiteega </w:t>
      </w:r>
      <w:r w:rsidR="00F54092" w:rsidRPr="002C216F">
        <w:t>10</w:t>
      </w:r>
      <w:r w:rsidR="00BA0E8D" w:rsidRPr="002C216F">
        <w:t>0 kraadise nurga all</w:t>
      </w:r>
      <w:r w:rsidR="004E4280" w:rsidRPr="002C216F">
        <w:t xml:space="preserve"> olemasolevaga samale kohale</w:t>
      </w:r>
      <w:r w:rsidR="000F1448" w:rsidRPr="002C216F">
        <w:t>. Ristumiskoha pikikalle Jõepere teel on 0,9%. A/B kattega juurdepääsuteele on ettenähtud kahepoolse põikkaldega 2,5%-ne a/b kate ning 3,0%-ne kahepoolse põikkaldega kruuskate.</w:t>
      </w:r>
    </w:p>
    <w:p w14:paraId="473503AD" w14:textId="4A3DF963" w:rsidR="00D10219" w:rsidRPr="002C216F" w:rsidRDefault="00D10219" w:rsidP="00237611">
      <w:pPr>
        <w:suppressAutoHyphens w:val="0"/>
        <w:autoSpaceDE w:val="0"/>
        <w:autoSpaceDN w:val="0"/>
        <w:adjustRightInd w:val="0"/>
        <w:jc w:val="both"/>
      </w:pPr>
      <w:r w:rsidRPr="002C216F">
        <w:t xml:space="preserve">Jõepere juurdepääsutee A/B kate </w:t>
      </w:r>
      <w:bookmarkStart w:id="20" w:name="_Hlk143083688"/>
      <w:r w:rsidR="00D10B09" w:rsidRPr="002C216F">
        <w:t>konstruktsioon ülevalt alla</w:t>
      </w:r>
      <w:r w:rsidR="00167B33" w:rsidRPr="002C216F">
        <w:t xml:space="preserve"> on järgmine</w:t>
      </w:r>
      <w:r w:rsidR="00D10B09" w:rsidRPr="002C216F">
        <w:t>:</w:t>
      </w:r>
      <w:bookmarkEnd w:id="20"/>
    </w:p>
    <w:p w14:paraId="57DAD31F" w14:textId="357D2F61" w:rsidR="00D10219" w:rsidRPr="002C216F" w:rsidRDefault="00D10219" w:rsidP="00D10219">
      <w:pPr>
        <w:pStyle w:val="Loendilik"/>
        <w:numPr>
          <w:ilvl w:val="0"/>
          <w:numId w:val="8"/>
        </w:numPr>
        <w:suppressAutoHyphens w:val="0"/>
        <w:autoSpaceDE w:val="0"/>
        <w:autoSpaceDN w:val="0"/>
        <w:adjustRightInd w:val="0"/>
        <w:jc w:val="both"/>
      </w:pPr>
      <w:r w:rsidRPr="002C216F">
        <w:t>Tihe asfaltbetoon AC 16 surf h=</w:t>
      </w:r>
      <w:r w:rsidR="00237611" w:rsidRPr="002C216F">
        <w:t>9</w:t>
      </w:r>
      <w:r w:rsidRPr="002C216F">
        <w:t>cm</w:t>
      </w:r>
    </w:p>
    <w:p w14:paraId="7FDF3979" w14:textId="641D0FE3" w:rsidR="00D10219" w:rsidRPr="002C216F" w:rsidRDefault="00D10219" w:rsidP="00D10219">
      <w:pPr>
        <w:pStyle w:val="Loendilik"/>
        <w:numPr>
          <w:ilvl w:val="0"/>
          <w:numId w:val="8"/>
        </w:numPr>
        <w:suppressAutoHyphens w:val="0"/>
        <w:autoSpaceDE w:val="0"/>
        <w:autoSpaceDN w:val="0"/>
        <w:adjustRightInd w:val="0"/>
        <w:jc w:val="both"/>
      </w:pPr>
      <w:r w:rsidRPr="002C216F">
        <w:t>Killustikalus kiilumismeetodil fr 32/63 h=20cm</w:t>
      </w:r>
    </w:p>
    <w:p w14:paraId="31ACE373" w14:textId="4FB7BF6C" w:rsidR="00D10219" w:rsidRPr="002C216F" w:rsidRDefault="00D10219" w:rsidP="00D10219">
      <w:pPr>
        <w:pStyle w:val="Loendilik"/>
        <w:numPr>
          <w:ilvl w:val="0"/>
          <w:numId w:val="8"/>
        </w:numPr>
        <w:suppressAutoHyphens w:val="0"/>
        <w:autoSpaceDE w:val="0"/>
        <w:autoSpaceDN w:val="0"/>
        <w:adjustRightInd w:val="0"/>
        <w:jc w:val="both"/>
      </w:pPr>
      <w:r w:rsidRPr="002C216F">
        <w:t xml:space="preserve">Geotekstiil </w:t>
      </w:r>
      <w:r w:rsidR="00E91430" w:rsidRPr="002C216F">
        <w:t>(Deklareeritud tõmbetugevus MD/CMD ≥20 kN/m, 5,0 m lai)</w:t>
      </w:r>
    </w:p>
    <w:p w14:paraId="509E87F8" w14:textId="2C941830" w:rsidR="00D10219" w:rsidRPr="002C216F" w:rsidRDefault="00D10219" w:rsidP="00D10219">
      <w:pPr>
        <w:pStyle w:val="Loendilik"/>
        <w:numPr>
          <w:ilvl w:val="0"/>
          <w:numId w:val="8"/>
        </w:numPr>
        <w:suppressAutoHyphens w:val="0"/>
        <w:autoSpaceDE w:val="0"/>
        <w:autoSpaceDN w:val="0"/>
        <w:adjustRightInd w:val="0"/>
        <w:jc w:val="both"/>
      </w:pPr>
      <w:r w:rsidRPr="002C216F">
        <w:t>Dreenkiht (dreenivus minimaalselt 1m/ööp) h=min20cm</w:t>
      </w:r>
    </w:p>
    <w:p w14:paraId="6CD32316" w14:textId="26290D30" w:rsidR="00D10219" w:rsidRPr="002C216F" w:rsidRDefault="00D10219" w:rsidP="00D10219">
      <w:pPr>
        <w:pStyle w:val="Loendilik"/>
        <w:numPr>
          <w:ilvl w:val="0"/>
          <w:numId w:val="8"/>
        </w:numPr>
        <w:suppressAutoHyphens w:val="0"/>
        <w:autoSpaceDE w:val="0"/>
        <w:autoSpaceDN w:val="0"/>
        <w:adjustRightInd w:val="0"/>
        <w:jc w:val="both"/>
      </w:pPr>
      <w:r w:rsidRPr="002C216F">
        <w:t>Täitepinnas (dreenivus minimaalselt 0,5m/ööp) h=min20cm</w:t>
      </w:r>
    </w:p>
    <w:p w14:paraId="7AF5F5B4" w14:textId="5E0A40AF" w:rsidR="00D10219" w:rsidRPr="002C216F" w:rsidRDefault="00D10219" w:rsidP="00D10219">
      <w:pPr>
        <w:pStyle w:val="Loendilik"/>
        <w:numPr>
          <w:ilvl w:val="0"/>
          <w:numId w:val="8"/>
        </w:numPr>
        <w:suppressAutoHyphens w:val="0"/>
        <w:autoSpaceDE w:val="0"/>
        <w:autoSpaceDN w:val="0"/>
        <w:adjustRightInd w:val="0"/>
        <w:jc w:val="both"/>
      </w:pPr>
      <w:r w:rsidRPr="002C216F">
        <w:t>Aluspinnas – liivsavi</w:t>
      </w:r>
    </w:p>
    <w:p w14:paraId="48DFFE30" w14:textId="26C3F6BB" w:rsidR="00D10219" w:rsidRPr="002C216F" w:rsidRDefault="00D10219" w:rsidP="00237611">
      <w:pPr>
        <w:suppressAutoHyphens w:val="0"/>
        <w:autoSpaceDE w:val="0"/>
        <w:autoSpaceDN w:val="0"/>
        <w:adjustRightInd w:val="0"/>
        <w:jc w:val="both"/>
      </w:pPr>
      <w:r w:rsidRPr="002C216F">
        <w:t>Jõepere juurdepääsutee kruuskate</w:t>
      </w:r>
      <w:r w:rsidR="00E91430" w:rsidRPr="002C216F">
        <w:t xml:space="preserve"> konstruktsioon ülevalt alla on järgmine:</w:t>
      </w:r>
    </w:p>
    <w:p w14:paraId="542764C2" w14:textId="01D306E6" w:rsidR="00D10219" w:rsidRPr="002C216F" w:rsidRDefault="00D10219" w:rsidP="00D10219">
      <w:pPr>
        <w:pStyle w:val="Loendilik"/>
        <w:numPr>
          <w:ilvl w:val="0"/>
          <w:numId w:val="8"/>
        </w:numPr>
        <w:suppressAutoHyphens w:val="0"/>
        <w:autoSpaceDE w:val="0"/>
        <w:autoSpaceDN w:val="0"/>
        <w:adjustRightInd w:val="0"/>
        <w:jc w:val="both"/>
      </w:pPr>
      <w:r w:rsidRPr="002C216F">
        <w:t xml:space="preserve">Purustatud kruus (fr 0/32 </w:t>
      </w:r>
      <w:r w:rsidR="00E91430" w:rsidRPr="002C216F">
        <w:t>positsioon</w:t>
      </w:r>
      <w:r w:rsidRPr="002C216F">
        <w:t xml:space="preserve"> nr 6) h=12cm</w:t>
      </w:r>
    </w:p>
    <w:p w14:paraId="065140D8" w14:textId="3059F1F4" w:rsidR="00D10219" w:rsidRPr="002C216F" w:rsidRDefault="00D10219" w:rsidP="00D10219">
      <w:pPr>
        <w:pStyle w:val="Loendilik"/>
        <w:numPr>
          <w:ilvl w:val="0"/>
          <w:numId w:val="8"/>
        </w:numPr>
        <w:suppressAutoHyphens w:val="0"/>
        <w:autoSpaceDE w:val="0"/>
        <w:autoSpaceDN w:val="0"/>
        <w:adjustRightInd w:val="0"/>
        <w:jc w:val="both"/>
      </w:pPr>
      <w:r w:rsidRPr="002C216F">
        <w:t>Kruusalus (dreenivus minimaalselt 1m/ööp) h=min20cm</w:t>
      </w:r>
    </w:p>
    <w:p w14:paraId="76315430" w14:textId="382EC0D9" w:rsidR="00D10219" w:rsidRPr="002C216F" w:rsidRDefault="00D10219" w:rsidP="00D10219">
      <w:pPr>
        <w:pStyle w:val="Loendilik"/>
        <w:numPr>
          <w:ilvl w:val="0"/>
          <w:numId w:val="8"/>
        </w:numPr>
        <w:suppressAutoHyphens w:val="0"/>
        <w:autoSpaceDE w:val="0"/>
        <w:autoSpaceDN w:val="0"/>
        <w:adjustRightInd w:val="0"/>
        <w:jc w:val="both"/>
      </w:pPr>
      <w:r w:rsidRPr="002C216F">
        <w:t xml:space="preserve">Geotekstiil </w:t>
      </w:r>
      <w:r w:rsidR="00E91430" w:rsidRPr="002C216F">
        <w:t>(Deklareeritud tõmbetugevus MD/CMD ≥20 kN/m, 5,0 m lai)</w:t>
      </w:r>
    </w:p>
    <w:p w14:paraId="5D77BEB4" w14:textId="57A1DB37" w:rsidR="00D10219" w:rsidRPr="002C216F" w:rsidRDefault="00D10219" w:rsidP="00D10219">
      <w:pPr>
        <w:pStyle w:val="Loendilik"/>
        <w:numPr>
          <w:ilvl w:val="0"/>
          <w:numId w:val="8"/>
        </w:numPr>
        <w:suppressAutoHyphens w:val="0"/>
        <w:autoSpaceDE w:val="0"/>
        <w:autoSpaceDN w:val="0"/>
        <w:adjustRightInd w:val="0"/>
        <w:jc w:val="both"/>
      </w:pPr>
      <w:r w:rsidRPr="002C216F">
        <w:t>Täitepinnas (dreenivus minimaalselt 0,5m/ööp) h=min20cm</w:t>
      </w:r>
    </w:p>
    <w:p w14:paraId="001EAA20" w14:textId="45655390" w:rsidR="00D10B09" w:rsidRPr="002C216F" w:rsidRDefault="00D10219" w:rsidP="00D10219">
      <w:pPr>
        <w:pStyle w:val="Loendilik"/>
        <w:numPr>
          <w:ilvl w:val="0"/>
          <w:numId w:val="8"/>
        </w:numPr>
        <w:suppressAutoHyphens w:val="0"/>
        <w:autoSpaceDE w:val="0"/>
        <w:autoSpaceDN w:val="0"/>
        <w:adjustRightInd w:val="0"/>
        <w:jc w:val="both"/>
      </w:pPr>
      <w:r w:rsidRPr="002C216F">
        <w:t>Aluspinnas – liivsavi</w:t>
      </w:r>
    </w:p>
    <w:p w14:paraId="2C0DAE90" w14:textId="3793201D" w:rsidR="00FC13EF" w:rsidRDefault="002C216F" w:rsidP="002C216F">
      <w:pPr>
        <w:suppressAutoHyphens w:val="0"/>
        <w:autoSpaceDE w:val="0"/>
        <w:autoSpaceDN w:val="0"/>
        <w:adjustRightInd w:val="0"/>
        <w:jc w:val="both"/>
      </w:pPr>
      <w:r>
        <w:t xml:space="preserve">Jõepere tee ristumiskohal (põhiteel) on olemasolevad külgkraavid ja truubid. Jõepere tee mahasõidutee alla </w:t>
      </w:r>
      <w:r w:rsidR="00AA2E76">
        <w:t xml:space="preserve">rajatakse </w:t>
      </w:r>
      <w:r>
        <w:t>Ø500mm plasttruup. Olemasolev mahasõidu Ø500 plasttruup on ettenähtud likvideerida.</w:t>
      </w:r>
      <w:r w:rsidR="00444408">
        <w:t xml:space="preserve"> </w:t>
      </w:r>
      <w:r>
        <w:t>Uued kraavid tuleb kaevata ja olemasolevad kraavid tuleb puhastada/süvistada vastavalt plaanilahenduses näidatud ulatuses.</w:t>
      </w:r>
      <w:r w:rsidR="00444408">
        <w:t xml:space="preserve"> </w:t>
      </w:r>
      <w:r>
        <w:t>Truubi sisse- ja väljavoolud tuleb kindlustada munakivisillutisega geotekstiilil, sisse ja väljavoolu kohal ka kraavi põhjad – antud tööd kuuluvad lahutamatu osana truupide ehituse juurde ning ei leia kajastamist eraldi mahtudes.</w:t>
      </w:r>
    </w:p>
    <w:p w14:paraId="7589AE58" w14:textId="551DAAAF" w:rsidR="00D10B09" w:rsidRPr="002C216F" w:rsidRDefault="00D10B09" w:rsidP="002C216F">
      <w:pPr>
        <w:suppressAutoHyphens w:val="0"/>
        <w:autoSpaceDE w:val="0"/>
        <w:autoSpaceDN w:val="0"/>
        <w:adjustRightInd w:val="0"/>
        <w:jc w:val="both"/>
      </w:pPr>
      <w:r w:rsidRPr="002C216F">
        <w:t>Mahasõidukoha peenrad tuleb kindlustada kruusaga (pos 6) 1 m laiuselt.</w:t>
      </w:r>
    </w:p>
    <w:p w14:paraId="3D8B4F17" w14:textId="0F574919" w:rsidR="00795BCE" w:rsidRDefault="00795BCE" w:rsidP="00795BCE">
      <w:pPr>
        <w:suppressAutoHyphens w:val="0"/>
        <w:autoSpaceDE w:val="0"/>
        <w:autoSpaceDN w:val="0"/>
        <w:adjustRightInd w:val="0"/>
        <w:jc w:val="both"/>
      </w:pPr>
      <w:r w:rsidRPr="00FC13EF">
        <w:rPr>
          <w:b/>
          <w:bCs/>
        </w:rPr>
        <w:t>Lutsu tee (1</w:t>
      </w:r>
      <w:r w:rsidR="008B5189" w:rsidRPr="00FC13EF">
        <w:rPr>
          <w:b/>
          <w:bCs/>
        </w:rPr>
        <w:t>,</w:t>
      </w:r>
      <w:r w:rsidRPr="00FC13EF">
        <w:rPr>
          <w:b/>
          <w:bCs/>
        </w:rPr>
        <w:t>26</w:t>
      </w:r>
      <w:r w:rsidR="008B5189" w:rsidRPr="00FC13EF">
        <w:rPr>
          <w:b/>
          <w:bCs/>
        </w:rPr>
        <w:t>4</w:t>
      </w:r>
      <w:r w:rsidRPr="00FC13EF">
        <w:rPr>
          <w:b/>
          <w:bCs/>
        </w:rPr>
        <w:t xml:space="preserve"> </w:t>
      </w:r>
      <w:r w:rsidR="008B5189" w:rsidRPr="00FC13EF">
        <w:rPr>
          <w:b/>
          <w:bCs/>
        </w:rPr>
        <w:t>k</w:t>
      </w:r>
      <w:r w:rsidRPr="00FC13EF">
        <w:rPr>
          <w:b/>
          <w:bCs/>
        </w:rPr>
        <w:t>m</w:t>
      </w:r>
      <w:r w:rsidR="008B5189" w:rsidRPr="00FC13EF">
        <w:rPr>
          <w:b/>
          <w:bCs/>
        </w:rPr>
        <w:t>)</w:t>
      </w:r>
      <w:r w:rsidR="00FC13EF">
        <w:rPr>
          <w:b/>
          <w:bCs/>
        </w:rPr>
        <w:t xml:space="preserve"> </w:t>
      </w:r>
      <w:r w:rsidRPr="002C216F">
        <w:t>mis</w:t>
      </w:r>
      <w:r>
        <w:t xml:space="preserve"> saab alguse piketiga 0+00</w:t>
      </w:r>
      <w:r w:rsidR="008B5189">
        <w:t xml:space="preserve"> </w:t>
      </w:r>
      <w:r>
        <w:t xml:space="preserve">Rakvere-Rannapungerja tugimaanteega lõikumisel (km 34,90) ning lõppeb piketiga 12+67, kuhu </w:t>
      </w:r>
      <w:r w:rsidR="00B11B79">
        <w:t>rajatakse</w:t>
      </w:r>
      <w:r>
        <w:t xml:space="preserve"> T-kujuline tagasipööramisekoht. Lutsu tee ja tugimaantee ristumine on rahuldavas</w:t>
      </w:r>
      <w:r w:rsidR="00B11B79">
        <w:t xml:space="preserve"> </w:t>
      </w:r>
      <w:r>
        <w:t xml:space="preserve">seisukorras ning seda </w:t>
      </w:r>
      <w:r>
        <w:lastRenderedPageBreak/>
        <w:t>ei ole vaja korda teha, mistõttu Lutsu tee ehitatav trass algab piketiga</w:t>
      </w:r>
      <w:r w:rsidR="00B11B79">
        <w:t xml:space="preserve"> </w:t>
      </w:r>
      <w:r>
        <w:t>0+20. Olemasolev trass on sisuliselt pinnastee, mille muldeks on tee kõrval kulgeva kraavi vall.</w:t>
      </w:r>
    </w:p>
    <w:p w14:paraId="23BDFE14" w14:textId="08188FB8" w:rsidR="00795BCE" w:rsidRDefault="00B11B79" w:rsidP="00795BCE">
      <w:pPr>
        <w:suppressAutoHyphens w:val="0"/>
        <w:autoSpaceDE w:val="0"/>
        <w:autoSpaceDN w:val="0"/>
        <w:adjustRightInd w:val="0"/>
        <w:jc w:val="both"/>
      </w:pPr>
      <w:r>
        <w:t>Rajatakse</w:t>
      </w:r>
      <w:r w:rsidR="00795BCE">
        <w:t xml:space="preserve"> uu</w:t>
      </w:r>
      <w:r w:rsidR="00C30FCF">
        <w:t>s</w:t>
      </w:r>
      <w:r w:rsidR="00795BCE">
        <w:t xml:space="preserve"> </w:t>
      </w:r>
      <w:r w:rsidR="00C30FCF">
        <w:t xml:space="preserve">tee </w:t>
      </w:r>
      <w:r w:rsidR="00795BCE">
        <w:t>4,0 m laiuse kruuskatendi</w:t>
      </w:r>
      <w:r w:rsidR="00C30FCF">
        <w:t>ga</w:t>
      </w:r>
      <w:r w:rsidR="00795BCE">
        <w:t xml:space="preserve"> ehitamine paksusega 30 cm. Sellisel puhul on aluse</w:t>
      </w:r>
      <w:r w:rsidR="00204B03">
        <w:t xml:space="preserve"> </w:t>
      </w:r>
      <w:r w:rsidR="00795BCE">
        <w:t xml:space="preserve">laiuseks 5 m. Olemasolev teemulle on 4,5 m lai, mistõttu on </w:t>
      </w:r>
      <w:r w:rsidR="00812DD5">
        <w:t>vajalik</w:t>
      </w:r>
      <w:r w:rsidR="00795BCE">
        <w:t xml:space="preserve"> mulde tasandamine 10 cm</w:t>
      </w:r>
      <w:r w:rsidR="00812DD5">
        <w:t xml:space="preserve"> </w:t>
      </w:r>
      <w:r w:rsidR="00795BCE">
        <w:t xml:space="preserve">võrra ning olemasoleva teemulde laiendamine nii, et </w:t>
      </w:r>
      <w:r w:rsidR="00812DD5">
        <w:t>rajatava</w:t>
      </w:r>
      <w:r w:rsidR="00795BCE">
        <w:t xml:space="preserve"> tee serva ja olemasoleva teekraavi</w:t>
      </w:r>
      <w:r w:rsidR="00812DD5">
        <w:t xml:space="preserve"> </w:t>
      </w:r>
      <w:r w:rsidR="00795BCE">
        <w:t>vahele jääks veel vähemalt 0,5 m vaba ruumi. Tee algusest kuni piketini 6+80 on kraavivallile</w:t>
      </w:r>
      <w:r w:rsidR="00812DD5">
        <w:t xml:space="preserve"> </w:t>
      </w:r>
      <w:r w:rsidR="00795BCE">
        <w:t>tasandatud teekraavi K-201 puhastamisel saadud sete ning niiskete ilmadega on sellel lõigul teetrass</w:t>
      </w:r>
      <w:r w:rsidR="00C448D9">
        <w:t xml:space="preserve"> </w:t>
      </w:r>
      <w:r w:rsidR="00795BCE">
        <w:t>väga raskesti läbitav. 0+20 ... 6+80 tuleb olemasoleva mulde tasandamisel saadud materjal vallitada</w:t>
      </w:r>
      <w:r w:rsidR="00C448D9">
        <w:t xml:space="preserve"> </w:t>
      </w:r>
      <w:r w:rsidR="00795BCE">
        <w:t xml:space="preserve">trassi äärde nii, et valli kõrguseks ei jääks üle 0,5 m. Mullet tuleb sellel lõigul laiendada </w:t>
      </w:r>
      <w:r w:rsidR="00C448D9">
        <w:t xml:space="preserve">rajatava </w:t>
      </w:r>
      <w:r w:rsidR="00795BCE">
        <w:t>uute teekraavide kaevel saadud pinnasega.</w:t>
      </w:r>
      <w:r w:rsidR="003F5576">
        <w:t xml:space="preserve"> </w:t>
      </w:r>
      <w:r w:rsidR="00795BCE">
        <w:t xml:space="preserve">Kui teemulle on ettevalmistatud, saab maha laotada </w:t>
      </w:r>
      <w:r w:rsidR="0048160C">
        <w:t>g</w:t>
      </w:r>
      <w:r w:rsidR="0048160C" w:rsidRPr="0048160C">
        <w:t>eotekstiili (Deklareeritud tõmbetugevus MD/CMD ≥20 kN/m, 5,0 m lai)</w:t>
      </w:r>
      <w:r w:rsidR="00795BCE">
        <w:t>. Geotekstiil tuleb paigaldada ülekattega vähemalt 50 cm. Seejärel ehitada tee</w:t>
      </w:r>
    </w:p>
    <w:p w14:paraId="1EB5B7C3" w14:textId="21B0EB4A" w:rsidR="00795BCE" w:rsidRDefault="00795BCE" w:rsidP="00795BCE">
      <w:pPr>
        <w:suppressAutoHyphens w:val="0"/>
        <w:autoSpaceDE w:val="0"/>
        <w:autoSpaceDN w:val="0"/>
        <w:adjustRightInd w:val="0"/>
        <w:jc w:val="both"/>
      </w:pPr>
      <w:r>
        <w:t xml:space="preserve">alus 20 cm paksuselt fr 0-63 mm </w:t>
      </w:r>
      <w:r w:rsidR="0048160C">
        <w:t xml:space="preserve">sorteeritud </w:t>
      </w:r>
      <w:r>
        <w:t xml:space="preserve">kruusast (pos </w:t>
      </w:r>
      <w:r w:rsidR="0048160C">
        <w:t>4</w:t>
      </w:r>
      <w:r>
        <w:t xml:space="preserve">) ja siis tee kate 10 cm paksuselt fr 0-32 mm </w:t>
      </w:r>
      <w:r w:rsidR="0048160C">
        <w:t xml:space="preserve">purustatud </w:t>
      </w:r>
      <w:r>
        <w:t>kruusast</w:t>
      </w:r>
      <w:r w:rsidR="0048160C">
        <w:t xml:space="preserve"> </w:t>
      </w:r>
      <w:r>
        <w:t>(pos 6). Nii alus kui ka kate tuleb korralikult tihendada ja anda nende pealispinnale põikkalle 3,0 %.</w:t>
      </w:r>
    </w:p>
    <w:p w14:paraId="5FF81C6B" w14:textId="2F416834" w:rsidR="00795BCE" w:rsidRDefault="00795BCE" w:rsidP="00795BCE">
      <w:pPr>
        <w:suppressAutoHyphens w:val="0"/>
        <w:autoSpaceDE w:val="0"/>
        <w:autoSpaceDN w:val="0"/>
        <w:adjustRightInd w:val="0"/>
        <w:jc w:val="both"/>
      </w:pPr>
      <w:r>
        <w:t xml:space="preserve">Teele </w:t>
      </w:r>
      <w:r w:rsidR="0048160C">
        <w:t>rajatakse</w:t>
      </w:r>
      <w:r>
        <w:t xml:space="preserve"> 4x M3 tüüpi mahasõidukohta ning tee lõppu 1x TP-T tüüpi</w:t>
      </w:r>
      <w:r w:rsidR="009C086C">
        <w:t xml:space="preserve"> </w:t>
      </w:r>
      <w:r>
        <w:t>tagasipööramisekoh</w:t>
      </w:r>
      <w:r w:rsidR="009C086C">
        <w:t>t</w:t>
      </w:r>
      <w:r>
        <w:t>.</w:t>
      </w:r>
    </w:p>
    <w:p w14:paraId="340C8B52" w14:textId="77777777" w:rsidR="006E4FDA" w:rsidRPr="00DF28B2" w:rsidRDefault="006E4FDA" w:rsidP="00333D29">
      <w:pPr>
        <w:suppressAutoHyphens w:val="0"/>
        <w:autoSpaceDE w:val="0"/>
        <w:autoSpaceDN w:val="0"/>
        <w:adjustRightInd w:val="0"/>
        <w:jc w:val="both"/>
      </w:pPr>
    </w:p>
    <w:p w14:paraId="2736B69A" w14:textId="0DE74FFF" w:rsidR="00333D29" w:rsidRPr="00DF28B2" w:rsidRDefault="00083119" w:rsidP="00333D29">
      <w:pPr>
        <w:suppressAutoHyphens w:val="0"/>
        <w:autoSpaceDE w:val="0"/>
        <w:autoSpaceDN w:val="0"/>
        <w:adjustRightInd w:val="0"/>
        <w:jc w:val="both"/>
      </w:pPr>
      <w:r w:rsidRPr="00DF28B2">
        <w:t>Kõigile r</w:t>
      </w:r>
      <w:r w:rsidR="00333D29" w:rsidRPr="00DF28B2">
        <w:t>istumiskohtadele paigaldatakse liiklusmärgid nr 221 "Anna teed" komplekt koos eelteavitusmärgiga 221+811</w:t>
      </w:r>
      <w:r w:rsidRPr="00DF28B2">
        <w:t xml:space="preserve"> ja</w:t>
      </w:r>
      <w:r w:rsidR="00333D29" w:rsidRPr="00DF28B2">
        <w:t xml:space="preserve"> liiklusmärk nr 644 "Tee nimetus" (2tk)</w:t>
      </w:r>
      <w:r w:rsidRPr="00DF28B2">
        <w:t>.</w:t>
      </w:r>
      <w:r w:rsidR="00333D29" w:rsidRPr="00DF28B2">
        <w:t xml:space="preserve"> </w:t>
      </w:r>
      <w:r w:rsidRPr="00DF28B2">
        <w:t xml:space="preserve">Avalikult teelt </w:t>
      </w:r>
      <w:r w:rsidR="008972D0" w:rsidRPr="00DF28B2">
        <w:t>rekonstrueeritavale teele liikumisel paigaldatakse tee algusese</w:t>
      </w:r>
      <w:r w:rsidR="00333D29" w:rsidRPr="00DF28B2">
        <w:t xml:space="preserve"> liiklusmärk nr 341 "Massipiirang" komplekt koos lisateatetahvliga 891b "Välja arvatud RMK loal".</w:t>
      </w:r>
    </w:p>
    <w:p w14:paraId="5D386DAD" w14:textId="77777777" w:rsidR="00581D9E" w:rsidRPr="00AC3234" w:rsidRDefault="00581D9E" w:rsidP="006A77F2">
      <w:pPr>
        <w:suppressAutoHyphens w:val="0"/>
        <w:autoSpaceDE w:val="0"/>
        <w:autoSpaceDN w:val="0"/>
        <w:adjustRightInd w:val="0"/>
        <w:jc w:val="both"/>
        <w:rPr>
          <w:highlight w:val="yellow"/>
        </w:rPr>
      </w:pPr>
    </w:p>
    <w:p w14:paraId="69FBDF7A" w14:textId="748BED26" w:rsidR="002765B1" w:rsidRPr="00970CD0" w:rsidRDefault="0024060E" w:rsidP="0024060E">
      <w:pPr>
        <w:suppressAutoHyphens w:val="0"/>
        <w:autoSpaceDE w:val="0"/>
        <w:autoSpaceDN w:val="0"/>
        <w:adjustRightInd w:val="0"/>
        <w:jc w:val="both"/>
      </w:pPr>
      <w:r w:rsidRPr="00970CD0">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970CD0">
        <w:t xml:space="preserve"> </w:t>
      </w:r>
    </w:p>
    <w:p w14:paraId="0D416D71" w14:textId="77777777" w:rsidR="00F1307C" w:rsidRPr="00970CD0" w:rsidRDefault="00F1307C" w:rsidP="00741615">
      <w:pPr>
        <w:suppressAutoHyphens w:val="0"/>
        <w:autoSpaceDE w:val="0"/>
        <w:autoSpaceDN w:val="0"/>
        <w:adjustRightInd w:val="0"/>
        <w:jc w:val="both"/>
        <w:rPr>
          <w:lang w:eastAsia="et-EE"/>
        </w:rPr>
      </w:pPr>
    </w:p>
    <w:p w14:paraId="28EC3417" w14:textId="77777777" w:rsidR="0024060E" w:rsidRPr="00970CD0" w:rsidRDefault="0024060E" w:rsidP="0024060E">
      <w:pPr>
        <w:suppressAutoHyphens w:val="0"/>
        <w:autoSpaceDE w:val="0"/>
        <w:autoSpaceDN w:val="0"/>
        <w:adjustRightInd w:val="0"/>
        <w:jc w:val="both"/>
        <w:rPr>
          <w:color w:val="FF0000"/>
          <w:u w:val="single"/>
          <w:lang w:eastAsia="et-EE"/>
        </w:rPr>
      </w:pPr>
      <w:bookmarkStart w:id="21" w:name="_Hlk88829334"/>
      <w:r w:rsidRPr="00970CD0">
        <w:rPr>
          <w:color w:val="FF0000"/>
          <w:u w:val="single"/>
          <w:lang w:eastAsia="et-EE"/>
        </w:rPr>
        <w:t>Hankes tehtud muudatused võrreldes projektiga:</w:t>
      </w:r>
    </w:p>
    <w:p w14:paraId="08970E1B" w14:textId="77777777" w:rsidR="0024060E" w:rsidRPr="00970CD0" w:rsidRDefault="0024060E" w:rsidP="00D25E60">
      <w:pPr>
        <w:suppressAutoHyphens w:val="0"/>
        <w:autoSpaceDE w:val="0"/>
        <w:autoSpaceDN w:val="0"/>
        <w:adjustRightInd w:val="0"/>
        <w:jc w:val="both"/>
        <w:rPr>
          <w:color w:val="FF0000"/>
          <w:lang w:eastAsia="et-EE"/>
        </w:rPr>
      </w:pPr>
      <w:r w:rsidRPr="00970CD0">
        <w:rPr>
          <w:color w:val="FF0000"/>
          <w:lang w:eastAsia="et-EE"/>
        </w:rPr>
        <w:t>Ehituses kasutatakse erinevalt projektis toodud järgmisi erisusi:</w:t>
      </w:r>
    </w:p>
    <w:p w14:paraId="6CEA28DA" w14:textId="3942D842" w:rsidR="00605A6B" w:rsidRPr="00970CD0"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22" w:name="_Hlk89865129"/>
      <w:r w:rsidRPr="00970CD0">
        <w:rPr>
          <w:color w:val="FF0000"/>
          <w:lang w:eastAsia="et-EE"/>
        </w:rPr>
        <w:t xml:space="preserve">Projektis toodud </w:t>
      </w:r>
      <w:bookmarkEnd w:id="22"/>
      <w:r w:rsidRPr="00970CD0">
        <w:rPr>
          <w:color w:val="FF0000"/>
          <w:lang w:eastAsia="et-EE"/>
        </w:rPr>
        <w:t>truubi otsakute ehitamisel</w:t>
      </w:r>
      <w:bookmarkEnd w:id="21"/>
      <w:r w:rsidRPr="00970CD0">
        <w:rPr>
          <w:color w:val="FF0000"/>
          <w:lang w:eastAsia="et-EE"/>
        </w:rPr>
        <w:t xml:space="preserve">, nõlvade kindlustamisel jm. </w:t>
      </w:r>
      <w:r w:rsidR="00D25E60" w:rsidRPr="00970CD0">
        <w:rPr>
          <w:color w:val="FF0000"/>
          <w:lang w:eastAsia="et-EE"/>
        </w:rPr>
        <w:t>võib kasutada ainult erosioonitõkke matti, mis koosneb 100% kookoskiududest (350 g/m</w:t>
      </w:r>
      <w:r w:rsidR="00D25E60" w:rsidRPr="00970CD0">
        <w:rPr>
          <w:color w:val="FF0000"/>
          <w:vertAlign w:val="superscript"/>
          <w:lang w:eastAsia="et-EE"/>
        </w:rPr>
        <w:t>2</w:t>
      </w:r>
      <w:r w:rsidR="00D25E60" w:rsidRPr="00970CD0">
        <w:rPr>
          <w:color w:val="FF0000"/>
          <w:lang w:eastAsia="et-EE"/>
        </w:rPr>
        <w:t>) ja mille siduselemendiks on jute nöör/võrk. K</w:t>
      </w:r>
      <w:r w:rsidRPr="00970CD0">
        <w:rPr>
          <w:color w:val="FF0000"/>
          <w:lang w:eastAsia="et-EE"/>
        </w:rPr>
        <w:t>asutatav erosioonitõkke matti peab koosnema 100%</w:t>
      </w:r>
      <w:r w:rsidR="00742AF8" w:rsidRPr="00970CD0">
        <w:rPr>
          <w:color w:val="FF0000"/>
          <w:lang w:eastAsia="et-EE"/>
        </w:rPr>
        <w:t xml:space="preserve"> biolagunevast materjalist, mille eluiga on vähemalt 2 aastat.</w:t>
      </w:r>
      <w:r w:rsidRPr="00970CD0">
        <w:rPr>
          <w:color w:val="FF0000"/>
          <w:lang w:eastAsia="et-EE"/>
        </w:rPr>
        <w:t xml:space="preserve"> </w:t>
      </w:r>
      <w:r w:rsidR="00742AF8" w:rsidRPr="00970CD0">
        <w:rPr>
          <w:b/>
          <w:bCs/>
          <w:color w:val="FF0000"/>
          <w:lang w:eastAsia="et-EE"/>
        </w:rPr>
        <w:t xml:space="preserve">Erosioonitõkke matid, mis sisaldavad </w:t>
      </w:r>
      <w:r w:rsidR="00742AF8" w:rsidRPr="00970CD0">
        <w:rPr>
          <w:b/>
          <w:bCs/>
          <w:color w:val="FF0000"/>
          <w:u w:val="single"/>
          <w:lang w:eastAsia="et-EE"/>
        </w:rPr>
        <w:t>p</w:t>
      </w:r>
      <w:r w:rsidRPr="00970CD0">
        <w:rPr>
          <w:b/>
          <w:bCs/>
          <w:color w:val="FF0000"/>
          <w:u w:val="single"/>
          <w:lang w:eastAsia="et-EE"/>
        </w:rPr>
        <w:t>last</w:t>
      </w:r>
      <w:r w:rsidR="00663E1B" w:rsidRPr="00970CD0">
        <w:rPr>
          <w:b/>
          <w:bCs/>
          <w:color w:val="FF0000"/>
          <w:u w:val="single"/>
          <w:lang w:eastAsia="et-EE"/>
        </w:rPr>
        <w:t>ist sidus</w:t>
      </w:r>
      <w:r w:rsidRPr="00970CD0">
        <w:rPr>
          <w:b/>
          <w:bCs/>
          <w:color w:val="FF0000"/>
          <w:u w:val="single"/>
          <w:lang w:eastAsia="et-EE"/>
        </w:rPr>
        <w:t>nöör</w:t>
      </w:r>
      <w:r w:rsidR="00742AF8" w:rsidRPr="00970CD0">
        <w:rPr>
          <w:b/>
          <w:bCs/>
          <w:color w:val="FF0000"/>
          <w:u w:val="single"/>
          <w:lang w:eastAsia="et-EE"/>
        </w:rPr>
        <w:t>e</w:t>
      </w:r>
      <w:r w:rsidRPr="00970CD0">
        <w:rPr>
          <w:b/>
          <w:bCs/>
          <w:color w:val="FF0000"/>
          <w:u w:val="single"/>
          <w:lang w:eastAsia="et-EE"/>
        </w:rPr>
        <w:t>/võr</w:t>
      </w:r>
      <w:r w:rsidR="00D25E60" w:rsidRPr="00970CD0">
        <w:rPr>
          <w:b/>
          <w:bCs/>
          <w:color w:val="FF0000"/>
          <w:u w:val="single"/>
          <w:lang w:eastAsia="et-EE"/>
        </w:rPr>
        <w:t>k</w:t>
      </w:r>
      <w:r w:rsidRPr="00970CD0">
        <w:rPr>
          <w:b/>
          <w:bCs/>
          <w:color w:val="FF0000"/>
          <w:u w:val="single"/>
          <w:lang w:eastAsia="et-EE"/>
        </w:rPr>
        <w:t>u</w:t>
      </w:r>
      <w:r w:rsidR="00742AF8" w:rsidRPr="00970CD0">
        <w:rPr>
          <w:b/>
          <w:bCs/>
          <w:color w:val="FF0000"/>
          <w:u w:val="single"/>
          <w:lang w:eastAsia="et-EE"/>
        </w:rPr>
        <w:t>sid</w:t>
      </w:r>
      <w:r w:rsidRPr="00970CD0">
        <w:rPr>
          <w:b/>
          <w:bCs/>
          <w:color w:val="FF0000"/>
          <w:u w:val="single"/>
          <w:lang w:eastAsia="et-EE"/>
        </w:rPr>
        <w:t xml:space="preserve"> on keelatud.</w:t>
      </w:r>
    </w:p>
    <w:p w14:paraId="546F2A0D" w14:textId="11A582CA" w:rsidR="003F5C9D" w:rsidRPr="00970CD0"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70CD0">
        <w:rPr>
          <w:color w:val="FF0000"/>
          <w:lang w:eastAsia="et-EE"/>
        </w:rPr>
        <w:t>Otsakute ja nõlvade kindlustamisel võib kasutada hüdrokülvi, kuid see peab olema teostatud</w:t>
      </w:r>
      <w:r w:rsidRPr="00970CD0">
        <w:rPr>
          <w:b/>
          <w:bCs/>
          <w:color w:val="FF0000"/>
          <w:lang w:eastAsia="et-EE"/>
        </w:rPr>
        <w:t xml:space="preserve"> </w:t>
      </w:r>
      <w:r w:rsidRPr="00970CD0">
        <w:rPr>
          <w:b/>
          <w:bCs/>
          <w:color w:val="FF0000"/>
          <w:u w:val="single"/>
          <w:lang w:eastAsia="et-EE"/>
        </w:rPr>
        <w:t>50 päeva</w:t>
      </w:r>
      <w:r w:rsidRPr="00970CD0">
        <w:rPr>
          <w:b/>
          <w:bCs/>
          <w:color w:val="FF0000"/>
          <w:lang w:eastAsia="et-EE"/>
        </w:rPr>
        <w:t xml:space="preserve"> </w:t>
      </w:r>
      <w:r w:rsidRPr="00970CD0">
        <w:rPr>
          <w:color w:val="FF0000"/>
          <w:lang w:eastAsia="et-EE"/>
        </w:rPr>
        <w:t>enne ehituse lõpptähtaega ja ehituse üle andes peab otsakul/kindlustusel</w:t>
      </w:r>
      <w:r w:rsidRPr="00970CD0">
        <w:rPr>
          <w:b/>
          <w:bCs/>
          <w:color w:val="FF0000"/>
          <w:lang w:eastAsia="et-EE"/>
        </w:rPr>
        <w:t xml:space="preserve"> </w:t>
      </w:r>
      <w:r w:rsidRPr="00970CD0">
        <w:rPr>
          <w:b/>
          <w:bCs/>
          <w:color w:val="FF0000"/>
          <w:u w:val="single"/>
          <w:lang w:eastAsia="et-EE"/>
        </w:rPr>
        <w:t>kasvama ühtlane elujõuline haljastus.</w:t>
      </w:r>
    </w:p>
    <w:p w14:paraId="34683FCD" w14:textId="64D21684" w:rsidR="00A7002E"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970CD0">
        <w:rPr>
          <w:color w:val="FF0000"/>
          <w:lang w:eastAsia="et-EE"/>
        </w:rPr>
        <w:t xml:space="preserve">Projektis toodud truubi otsakute ja kivikindlustuste ehitamisel </w:t>
      </w:r>
      <w:r w:rsidRPr="00970CD0">
        <w:rPr>
          <w:b/>
          <w:bCs/>
          <w:color w:val="FF0000"/>
          <w:u w:val="single"/>
          <w:lang w:eastAsia="et-EE"/>
        </w:rPr>
        <w:t>on keelatud geotekstiilide kasutamine</w:t>
      </w:r>
      <w:r w:rsidRPr="00970CD0">
        <w:rPr>
          <w:color w:val="FF0000"/>
          <w:lang w:eastAsia="et-EE"/>
        </w:rPr>
        <w:t xml:space="preserve"> kivikindlustuste kivide all.</w:t>
      </w:r>
    </w:p>
    <w:p w14:paraId="7346A232" w14:textId="77777777" w:rsidR="000C5CCF" w:rsidRPr="00163626" w:rsidRDefault="000C5CCF" w:rsidP="000C5CCF">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163626">
        <w:rPr>
          <w:color w:val="FF0000"/>
          <w:lang w:eastAsia="et-EE"/>
        </w:rPr>
        <w:t>Projektis toodud teealuse (</w:t>
      </w:r>
      <w:r w:rsidRPr="00A47466">
        <w:rPr>
          <w:color w:val="FF0000"/>
          <w:lang w:eastAsia="et-EE"/>
        </w:rPr>
        <w:t>kruus fr.0/63 (positsioon nr.3)</w:t>
      </w:r>
      <w:r w:rsidRPr="00163626">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0C5CCF" w:rsidRPr="00163626" w14:paraId="124CA900" w14:textId="77777777" w:rsidTr="009E235F">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9555E" w14:textId="77777777" w:rsidR="000C5CCF" w:rsidRPr="00163626" w:rsidRDefault="000C5CCF" w:rsidP="009E235F">
            <w:pPr>
              <w:suppressAutoHyphens w:val="0"/>
              <w:jc w:val="center"/>
              <w:rPr>
                <w:color w:val="FF0000"/>
                <w:lang w:eastAsia="et-EE"/>
              </w:rPr>
            </w:pPr>
            <w:r w:rsidRPr="0016362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1DCE513" w14:textId="77777777" w:rsidR="000C5CCF" w:rsidRPr="00163626" w:rsidRDefault="000C5CCF" w:rsidP="009E235F">
            <w:pPr>
              <w:suppressAutoHyphens w:val="0"/>
              <w:jc w:val="center"/>
              <w:rPr>
                <w:color w:val="FF0000"/>
                <w:lang w:eastAsia="et-EE"/>
              </w:rPr>
            </w:pPr>
            <w:r w:rsidRPr="00163626">
              <w:rPr>
                <w:color w:val="FF0000"/>
                <w:lang w:eastAsia="et-EE"/>
              </w:rPr>
              <w:t>Sõela ava, mm</w:t>
            </w:r>
          </w:p>
        </w:tc>
      </w:tr>
      <w:tr w:rsidR="000C5CCF" w:rsidRPr="00163626" w14:paraId="7CFEFCD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21FC2717" w14:textId="77777777" w:rsidR="000C5CCF" w:rsidRPr="00163626" w:rsidRDefault="000C5CCF" w:rsidP="009E235F">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61746FC6" w14:textId="77777777" w:rsidR="000C5CCF" w:rsidRPr="00163626" w:rsidRDefault="000C5CCF" w:rsidP="009E235F">
            <w:pPr>
              <w:suppressAutoHyphens w:val="0"/>
              <w:jc w:val="center"/>
              <w:rPr>
                <w:color w:val="FF0000"/>
                <w:lang w:eastAsia="et-EE"/>
              </w:rPr>
            </w:pPr>
            <w:r w:rsidRPr="0016362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4AF0F7A4" w14:textId="77777777" w:rsidR="000C5CCF" w:rsidRPr="00163626" w:rsidRDefault="000C5CCF" w:rsidP="009E235F">
            <w:pPr>
              <w:suppressAutoHyphens w:val="0"/>
              <w:jc w:val="center"/>
              <w:rPr>
                <w:color w:val="FF0000"/>
                <w:lang w:eastAsia="et-EE"/>
              </w:rPr>
            </w:pPr>
            <w:r w:rsidRPr="0016362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195919F5" w14:textId="77777777" w:rsidR="000C5CCF" w:rsidRPr="00163626" w:rsidRDefault="000C5CCF" w:rsidP="009E235F">
            <w:pPr>
              <w:suppressAutoHyphens w:val="0"/>
              <w:jc w:val="center"/>
              <w:rPr>
                <w:color w:val="FF0000"/>
                <w:lang w:eastAsia="et-EE"/>
              </w:rPr>
            </w:pPr>
            <w:r w:rsidRPr="0016362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0A459B82" w14:textId="77777777" w:rsidR="000C5CCF" w:rsidRPr="00163626" w:rsidRDefault="000C5CCF" w:rsidP="009E235F">
            <w:pPr>
              <w:suppressAutoHyphens w:val="0"/>
              <w:jc w:val="center"/>
              <w:rPr>
                <w:color w:val="FF0000"/>
                <w:lang w:eastAsia="et-EE"/>
              </w:rPr>
            </w:pPr>
            <w:r w:rsidRPr="0016362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2B6B72FD" w14:textId="77777777" w:rsidR="000C5CCF" w:rsidRPr="00163626" w:rsidRDefault="000C5CCF" w:rsidP="009E235F">
            <w:pPr>
              <w:suppressAutoHyphens w:val="0"/>
              <w:jc w:val="center"/>
              <w:rPr>
                <w:color w:val="FF0000"/>
                <w:lang w:eastAsia="et-EE"/>
              </w:rPr>
            </w:pPr>
            <w:r w:rsidRPr="0016362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5427268E" w14:textId="77777777" w:rsidR="000C5CCF" w:rsidRPr="00163626" w:rsidRDefault="000C5CCF" w:rsidP="009E235F">
            <w:pPr>
              <w:suppressAutoHyphens w:val="0"/>
              <w:jc w:val="center"/>
              <w:rPr>
                <w:color w:val="FF0000"/>
                <w:lang w:eastAsia="et-EE"/>
              </w:rPr>
            </w:pPr>
            <w:r w:rsidRPr="00163626">
              <w:rPr>
                <w:color w:val="FF0000"/>
                <w:lang w:eastAsia="et-EE"/>
              </w:rPr>
              <w:t>31,5</w:t>
            </w:r>
          </w:p>
        </w:tc>
      </w:tr>
      <w:tr w:rsidR="000C5CCF" w:rsidRPr="00163626" w14:paraId="336B04E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5D36831E" w14:textId="77777777" w:rsidR="000C5CCF" w:rsidRPr="00163626" w:rsidRDefault="000C5CCF" w:rsidP="009E235F">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F510CF6" w14:textId="77777777" w:rsidR="000C5CCF" w:rsidRPr="00163626" w:rsidRDefault="000C5CCF" w:rsidP="009E235F">
            <w:pPr>
              <w:suppressAutoHyphens w:val="0"/>
              <w:jc w:val="center"/>
              <w:rPr>
                <w:color w:val="FF0000"/>
                <w:lang w:eastAsia="et-EE"/>
              </w:rPr>
            </w:pPr>
            <w:r w:rsidRPr="00163626">
              <w:rPr>
                <w:color w:val="FF0000"/>
                <w:lang w:eastAsia="et-EE"/>
              </w:rPr>
              <w:t>Hälve sõelal, massi-%</w:t>
            </w:r>
          </w:p>
        </w:tc>
      </w:tr>
      <w:tr w:rsidR="000C5CCF" w:rsidRPr="00163626" w14:paraId="07B41D60" w14:textId="77777777" w:rsidTr="009E235F">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BA7A2A1" w14:textId="77777777" w:rsidR="000C5CCF" w:rsidRPr="00163626" w:rsidRDefault="000C5CCF" w:rsidP="009E235F">
            <w:pPr>
              <w:suppressAutoHyphens w:val="0"/>
              <w:rPr>
                <w:color w:val="FF0000"/>
                <w:lang w:eastAsia="et-EE"/>
              </w:rPr>
            </w:pPr>
            <w:r w:rsidRPr="0016362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5916C15F" w14:textId="77777777" w:rsidR="000C5CCF" w:rsidRPr="00163626" w:rsidRDefault="000C5CCF" w:rsidP="009E235F">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9052CE8" w14:textId="77777777" w:rsidR="000C5CCF" w:rsidRPr="00163626" w:rsidRDefault="000C5CCF" w:rsidP="009E235F">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698A07D" w14:textId="77777777" w:rsidR="000C5CCF" w:rsidRPr="00163626" w:rsidRDefault="000C5CCF" w:rsidP="009E235F">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851BDF2" w14:textId="77777777" w:rsidR="000C5CCF" w:rsidRPr="00163626" w:rsidRDefault="000C5CCF" w:rsidP="009E235F">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2F09AEC" w14:textId="77777777" w:rsidR="000C5CCF" w:rsidRPr="00163626" w:rsidRDefault="000C5CCF" w:rsidP="009E235F">
            <w:pPr>
              <w:suppressAutoHyphens w:val="0"/>
              <w:jc w:val="center"/>
              <w:rPr>
                <w:color w:val="FF0000"/>
                <w:lang w:eastAsia="et-EE"/>
              </w:rPr>
            </w:pPr>
            <w:r w:rsidRPr="0016362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33741771" w14:textId="77777777" w:rsidR="000C5CCF" w:rsidRPr="00163626" w:rsidRDefault="000C5CCF" w:rsidP="009E235F">
            <w:pPr>
              <w:suppressAutoHyphens w:val="0"/>
              <w:jc w:val="center"/>
              <w:rPr>
                <w:color w:val="FF0000"/>
                <w:lang w:eastAsia="et-EE"/>
              </w:rPr>
            </w:pPr>
            <w:r w:rsidRPr="00163626">
              <w:rPr>
                <w:color w:val="FF0000"/>
                <w:lang w:eastAsia="et-EE"/>
              </w:rPr>
              <w:t>+/-8</w:t>
            </w:r>
          </w:p>
        </w:tc>
      </w:tr>
    </w:tbl>
    <w:p w14:paraId="6E2E1F3D" w14:textId="77777777" w:rsidR="00D34279" w:rsidRPr="00970CD0" w:rsidRDefault="00D34279" w:rsidP="00A67AE4">
      <w:pPr>
        <w:suppressAutoHyphens w:val="0"/>
        <w:autoSpaceDE w:val="0"/>
        <w:autoSpaceDN w:val="0"/>
        <w:adjustRightInd w:val="0"/>
        <w:jc w:val="both"/>
        <w:rPr>
          <w:lang w:eastAsia="et-EE"/>
        </w:rPr>
      </w:pPr>
    </w:p>
    <w:p w14:paraId="7A7164A9" w14:textId="2F7D4180"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bookmarkStart w:id="23" w:name="_Hlk143070118"/>
      <w:r w:rsidR="00553C2A" w:rsidRPr="00553C2A">
        <w:rPr>
          <w:b/>
          <w:bCs/>
        </w:rPr>
        <w:t>Projekteerimisbüroo Maa ja Vesi AS</w:t>
      </w:r>
      <w:r w:rsidR="00553C2A" w:rsidRPr="00B82A12">
        <w:t xml:space="preserve"> poolt koostatud „</w:t>
      </w:r>
      <w:r w:rsidR="00553C2A">
        <w:t>Essu</w:t>
      </w:r>
      <w:r w:rsidR="00553C2A" w:rsidRPr="00B82A12">
        <w:t xml:space="preserve"> maaparandusehitiste</w:t>
      </w:r>
      <w:bookmarkEnd w:id="23"/>
      <w:r w:rsidR="00553C2A" w:rsidRPr="00B82A12">
        <w:t xml:space="preserve"> rekonstrueerimise projekt“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B623F38" w:rsidR="005E2201" w:rsidRPr="002E4E98" w:rsidRDefault="005E2201" w:rsidP="00A445AE">
      <w:pPr>
        <w:jc w:val="both"/>
        <w:rPr>
          <w:color w:val="000000"/>
        </w:rPr>
      </w:pPr>
      <w:r w:rsidRPr="002E4E98">
        <w:rPr>
          <w:color w:val="000000"/>
        </w:rPr>
        <w:t xml:space="preserve">Objektiga on võimalik tutvuda: metsaparandaja </w:t>
      </w:r>
      <w:r w:rsidR="007F700F" w:rsidRPr="0084188C">
        <w:t xml:space="preserve">Villu Alatsei, tel: 5040541, e-mail: </w:t>
      </w:r>
      <w:hyperlink r:id="rId10" w:history="1">
        <w:r w:rsidR="007F700F" w:rsidRPr="00B02C67">
          <w:rPr>
            <w:rStyle w:val="Hperlink"/>
          </w:rPr>
          <w:t>villu.alatsei@rmk.ee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w:t>
      </w:r>
      <w:r w:rsidRPr="00D90200">
        <w:rPr>
          <w:bCs/>
        </w:rPr>
        <w:lastRenderedPageBreak/>
        <w:t>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lastRenderedPageBreak/>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7EC0C" w14:textId="77777777" w:rsidR="003678EF" w:rsidRDefault="003678EF">
      <w:r>
        <w:separator/>
      </w:r>
    </w:p>
  </w:endnote>
  <w:endnote w:type="continuationSeparator" w:id="0">
    <w:p w14:paraId="3E4074DC" w14:textId="77777777" w:rsidR="003678EF" w:rsidRDefault="00367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63B40" w14:textId="77777777" w:rsidR="003678EF" w:rsidRDefault="003678EF">
      <w:r>
        <w:separator/>
      </w:r>
    </w:p>
  </w:footnote>
  <w:footnote w:type="continuationSeparator" w:id="0">
    <w:p w14:paraId="50CD3D60" w14:textId="77777777" w:rsidR="003678EF" w:rsidRDefault="00367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63B46DD" w:rsidR="00E15B6A" w:rsidRPr="00DB67AA" w:rsidRDefault="00B72641" w:rsidP="000455C0">
    <w:pPr>
      <w:rPr>
        <w:bCs/>
        <w:i/>
      </w:rPr>
    </w:pPr>
    <w:r>
      <w:rPr>
        <w:bCs/>
        <w:i/>
      </w:rPr>
      <w:t>Essu</w:t>
    </w:r>
    <w:r w:rsidR="000455C0" w:rsidRPr="000455C0">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1"/>
  </w:num>
  <w:num w:numId="4" w16cid:durableId="288512512">
    <w:abstractNumId w:val="12"/>
  </w:num>
  <w:num w:numId="5" w16cid:durableId="358094909">
    <w:abstractNumId w:val="6"/>
  </w:num>
  <w:num w:numId="6" w16cid:durableId="1004746632">
    <w:abstractNumId w:val="8"/>
  </w:num>
  <w:num w:numId="7" w16cid:durableId="101993393">
    <w:abstractNumId w:val="14"/>
  </w:num>
  <w:num w:numId="8" w16cid:durableId="2040811496">
    <w:abstractNumId w:val="9"/>
  </w:num>
  <w:num w:numId="9" w16cid:durableId="1753619410">
    <w:abstractNumId w:val="13"/>
  </w:num>
  <w:num w:numId="10" w16cid:durableId="1362583618">
    <w:abstractNumId w:val="7"/>
  </w:num>
  <w:num w:numId="11" w16cid:durableId="1069689841">
    <w:abstractNumId w:val="15"/>
  </w:num>
  <w:num w:numId="12" w16cid:durableId="439836798">
    <w:abstractNumId w:val="4"/>
  </w:num>
  <w:num w:numId="13" w16cid:durableId="327172847">
    <w:abstractNumId w:val="5"/>
  </w:num>
  <w:num w:numId="14" w16cid:durableId="157419807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CE0"/>
    <w:rsid w:val="00044336"/>
    <w:rsid w:val="0004461C"/>
    <w:rsid w:val="0004536B"/>
    <w:rsid w:val="000455C0"/>
    <w:rsid w:val="00045C44"/>
    <w:rsid w:val="000474F8"/>
    <w:rsid w:val="000515ED"/>
    <w:rsid w:val="00053864"/>
    <w:rsid w:val="00053B6E"/>
    <w:rsid w:val="00054748"/>
    <w:rsid w:val="00055795"/>
    <w:rsid w:val="00055844"/>
    <w:rsid w:val="00060F78"/>
    <w:rsid w:val="000617E7"/>
    <w:rsid w:val="00062902"/>
    <w:rsid w:val="00062E81"/>
    <w:rsid w:val="00063C5E"/>
    <w:rsid w:val="00064C7C"/>
    <w:rsid w:val="00067748"/>
    <w:rsid w:val="000679CF"/>
    <w:rsid w:val="00067CF8"/>
    <w:rsid w:val="00071DA5"/>
    <w:rsid w:val="00072694"/>
    <w:rsid w:val="000741C8"/>
    <w:rsid w:val="00074BFF"/>
    <w:rsid w:val="00074D55"/>
    <w:rsid w:val="00075837"/>
    <w:rsid w:val="000759F7"/>
    <w:rsid w:val="0007781E"/>
    <w:rsid w:val="00081542"/>
    <w:rsid w:val="00081C19"/>
    <w:rsid w:val="0008263A"/>
    <w:rsid w:val="00083119"/>
    <w:rsid w:val="0008346C"/>
    <w:rsid w:val="00083D3E"/>
    <w:rsid w:val="000851A8"/>
    <w:rsid w:val="000873FC"/>
    <w:rsid w:val="000874C4"/>
    <w:rsid w:val="00087564"/>
    <w:rsid w:val="00092C99"/>
    <w:rsid w:val="00093488"/>
    <w:rsid w:val="00093810"/>
    <w:rsid w:val="00094739"/>
    <w:rsid w:val="00095E23"/>
    <w:rsid w:val="00097159"/>
    <w:rsid w:val="000976AE"/>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4D34"/>
    <w:rsid w:val="000C5CCF"/>
    <w:rsid w:val="000C61E9"/>
    <w:rsid w:val="000C6D79"/>
    <w:rsid w:val="000C7C2A"/>
    <w:rsid w:val="000D00E3"/>
    <w:rsid w:val="000D0F18"/>
    <w:rsid w:val="000D1273"/>
    <w:rsid w:val="000D276F"/>
    <w:rsid w:val="000D289F"/>
    <w:rsid w:val="000D3F81"/>
    <w:rsid w:val="000D3F97"/>
    <w:rsid w:val="000D4434"/>
    <w:rsid w:val="000D52B1"/>
    <w:rsid w:val="000D5999"/>
    <w:rsid w:val="000D66E5"/>
    <w:rsid w:val="000D6ACB"/>
    <w:rsid w:val="000D7567"/>
    <w:rsid w:val="000E0D03"/>
    <w:rsid w:val="000E0D3F"/>
    <w:rsid w:val="000E0DFA"/>
    <w:rsid w:val="000E0FC7"/>
    <w:rsid w:val="000E129C"/>
    <w:rsid w:val="000E2233"/>
    <w:rsid w:val="000E2E51"/>
    <w:rsid w:val="000E4CD7"/>
    <w:rsid w:val="000E5532"/>
    <w:rsid w:val="000E62E9"/>
    <w:rsid w:val="000E71D8"/>
    <w:rsid w:val="000E773A"/>
    <w:rsid w:val="000E782E"/>
    <w:rsid w:val="000F10A4"/>
    <w:rsid w:val="000F1448"/>
    <w:rsid w:val="000F1872"/>
    <w:rsid w:val="000F26B4"/>
    <w:rsid w:val="000F2C9D"/>
    <w:rsid w:val="000F5282"/>
    <w:rsid w:val="000F6351"/>
    <w:rsid w:val="000F6AF9"/>
    <w:rsid w:val="000F72B5"/>
    <w:rsid w:val="0010181F"/>
    <w:rsid w:val="001049B5"/>
    <w:rsid w:val="00105A31"/>
    <w:rsid w:val="0010695B"/>
    <w:rsid w:val="00106C63"/>
    <w:rsid w:val="00110E61"/>
    <w:rsid w:val="00111E0A"/>
    <w:rsid w:val="00111F16"/>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1442"/>
    <w:rsid w:val="00142B95"/>
    <w:rsid w:val="001431B5"/>
    <w:rsid w:val="001446BA"/>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B33"/>
    <w:rsid w:val="00170D03"/>
    <w:rsid w:val="00172102"/>
    <w:rsid w:val="001758ED"/>
    <w:rsid w:val="00176BD6"/>
    <w:rsid w:val="001771E9"/>
    <w:rsid w:val="00177793"/>
    <w:rsid w:val="001778BA"/>
    <w:rsid w:val="00177AAB"/>
    <w:rsid w:val="00177C05"/>
    <w:rsid w:val="00177DC5"/>
    <w:rsid w:val="0018010C"/>
    <w:rsid w:val="0018159D"/>
    <w:rsid w:val="001818F4"/>
    <w:rsid w:val="001840C5"/>
    <w:rsid w:val="00184DCA"/>
    <w:rsid w:val="00186A9E"/>
    <w:rsid w:val="00186BED"/>
    <w:rsid w:val="0018716B"/>
    <w:rsid w:val="00192CCF"/>
    <w:rsid w:val="0019393A"/>
    <w:rsid w:val="00194892"/>
    <w:rsid w:val="00196020"/>
    <w:rsid w:val="001976E1"/>
    <w:rsid w:val="00197A0E"/>
    <w:rsid w:val="001A0251"/>
    <w:rsid w:val="001A12D3"/>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74CB"/>
    <w:rsid w:val="001B7BA0"/>
    <w:rsid w:val="001B7F7F"/>
    <w:rsid w:val="001C02BF"/>
    <w:rsid w:val="001C20C9"/>
    <w:rsid w:val="001C27D1"/>
    <w:rsid w:val="001C4438"/>
    <w:rsid w:val="001C5360"/>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1DB8"/>
    <w:rsid w:val="001E22CC"/>
    <w:rsid w:val="001E5309"/>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6667"/>
    <w:rsid w:val="00226B7A"/>
    <w:rsid w:val="00227241"/>
    <w:rsid w:val="00227F44"/>
    <w:rsid w:val="00230147"/>
    <w:rsid w:val="00230392"/>
    <w:rsid w:val="002303B3"/>
    <w:rsid w:val="002323A7"/>
    <w:rsid w:val="00233297"/>
    <w:rsid w:val="00233438"/>
    <w:rsid w:val="00233D9C"/>
    <w:rsid w:val="00235B7A"/>
    <w:rsid w:val="002364D1"/>
    <w:rsid w:val="00237611"/>
    <w:rsid w:val="00237E3D"/>
    <w:rsid w:val="00237FAB"/>
    <w:rsid w:val="002400FD"/>
    <w:rsid w:val="0024060E"/>
    <w:rsid w:val="002411BC"/>
    <w:rsid w:val="00243327"/>
    <w:rsid w:val="0024412C"/>
    <w:rsid w:val="00244DC2"/>
    <w:rsid w:val="002462C1"/>
    <w:rsid w:val="0024657B"/>
    <w:rsid w:val="002472E8"/>
    <w:rsid w:val="0025427B"/>
    <w:rsid w:val="0025438B"/>
    <w:rsid w:val="00254970"/>
    <w:rsid w:val="002549D8"/>
    <w:rsid w:val="002562D1"/>
    <w:rsid w:val="0025680B"/>
    <w:rsid w:val="00256F5C"/>
    <w:rsid w:val="002570BB"/>
    <w:rsid w:val="00257ACC"/>
    <w:rsid w:val="002605EC"/>
    <w:rsid w:val="00260718"/>
    <w:rsid w:val="00260A5E"/>
    <w:rsid w:val="00261B34"/>
    <w:rsid w:val="00264610"/>
    <w:rsid w:val="00266B97"/>
    <w:rsid w:val="00266E57"/>
    <w:rsid w:val="002670AD"/>
    <w:rsid w:val="002706D0"/>
    <w:rsid w:val="00271D8C"/>
    <w:rsid w:val="00272775"/>
    <w:rsid w:val="00272E04"/>
    <w:rsid w:val="00274144"/>
    <w:rsid w:val="00275776"/>
    <w:rsid w:val="002765B1"/>
    <w:rsid w:val="00276ACD"/>
    <w:rsid w:val="00280C86"/>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5018"/>
    <w:rsid w:val="002B58D1"/>
    <w:rsid w:val="002B592B"/>
    <w:rsid w:val="002B5FE7"/>
    <w:rsid w:val="002B78AA"/>
    <w:rsid w:val="002C1F33"/>
    <w:rsid w:val="002C207D"/>
    <w:rsid w:val="002C216F"/>
    <w:rsid w:val="002C2B26"/>
    <w:rsid w:val="002C2E8B"/>
    <w:rsid w:val="002C30EC"/>
    <w:rsid w:val="002C3271"/>
    <w:rsid w:val="002C63EA"/>
    <w:rsid w:val="002D0593"/>
    <w:rsid w:val="002D1334"/>
    <w:rsid w:val="002D19FF"/>
    <w:rsid w:val="002D2EE1"/>
    <w:rsid w:val="002D37B5"/>
    <w:rsid w:val="002D3886"/>
    <w:rsid w:val="002D45CB"/>
    <w:rsid w:val="002D4939"/>
    <w:rsid w:val="002D5D26"/>
    <w:rsid w:val="002D5E95"/>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1B91"/>
    <w:rsid w:val="00302A97"/>
    <w:rsid w:val="00304042"/>
    <w:rsid w:val="00305294"/>
    <w:rsid w:val="00305426"/>
    <w:rsid w:val="003106DF"/>
    <w:rsid w:val="0031086A"/>
    <w:rsid w:val="0031586D"/>
    <w:rsid w:val="00315F13"/>
    <w:rsid w:val="0031661A"/>
    <w:rsid w:val="00317A06"/>
    <w:rsid w:val="00317F5B"/>
    <w:rsid w:val="00321824"/>
    <w:rsid w:val="00321A7E"/>
    <w:rsid w:val="00323017"/>
    <w:rsid w:val="00323E08"/>
    <w:rsid w:val="003259C8"/>
    <w:rsid w:val="00326AF2"/>
    <w:rsid w:val="00327417"/>
    <w:rsid w:val="003279ED"/>
    <w:rsid w:val="00327A23"/>
    <w:rsid w:val="00327C85"/>
    <w:rsid w:val="0033042C"/>
    <w:rsid w:val="00330E2F"/>
    <w:rsid w:val="00330E3D"/>
    <w:rsid w:val="0033134E"/>
    <w:rsid w:val="00331565"/>
    <w:rsid w:val="00332044"/>
    <w:rsid w:val="00332251"/>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4B9D"/>
    <w:rsid w:val="00357013"/>
    <w:rsid w:val="00357BC3"/>
    <w:rsid w:val="003619D4"/>
    <w:rsid w:val="00362180"/>
    <w:rsid w:val="00362D2F"/>
    <w:rsid w:val="00363529"/>
    <w:rsid w:val="00363775"/>
    <w:rsid w:val="00364139"/>
    <w:rsid w:val="003672B9"/>
    <w:rsid w:val="003678EF"/>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E8F"/>
    <w:rsid w:val="003F2429"/>
    <w:rsid w:val="003F2A8D"/>
    <w:rsid w:val="003F38DF"/>
    <w:rsid w:val="003F4E9C"/>
    <w:rsid w:val="003F5576"/>
    <w:rsid w:val="003F5C9D"/>
    <w:rsid w:val="003F5E4B"/>
    <w:rsid w:val="003F670C"/>
    <w:rsid w:val="003F7419"/>
    <w:rsid w:val="003F7FCE"/>
    <w:rsid w:val="00400B6C"/>
    <w:rsid w:val="00401FFF"/>
    <w:rsid w:val="0040290B"/>
    <w:rsid w:val="00403EE3"/>
    <w:rsid w:val="00404055"/>
    <w:rsid w:val="00406484"/>
    <w:rsid w:val="00406EE4"/>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8DA"/>
    <w:rsid w:val="00434B3D"/>
    <w:rsid w:val="00436D76"/>
    <w:rsid w:val="004422FD"/>
    <w:rsid w:val="00444316"/>
    <w:rsid w:val="0044438F"/>
    <w:rsid w:val="00444408"/>
    <w:rsid w:val="00444660"/>
    <w:rsid w:val="004447CF"/>
    <w:rsid w:val="00444AE7"/>
    <w:rsid w:val="00444BF7"/>
    <w:rsid w:val="00444EBB"/>
    <w:rsid w:val="00450429"/>
    <w:rsid w:val="00450513"/>
    <w:rsid w:val="004513C4"/>
    <w:rsid w:val="004538BE"/>
    <w:rsid w:val="00456BFE"/>
    <w:rsid w:val="00457C10"/>
    <w:rsid w:val="00457D08"/>
    <w:rsid w:val="00461223"/>
    <w:rsid w:val="0046197F"/>
    <w:rsid w:val="00461E52"/>
    <w:rsid w:val="004628DA"/>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42EB"/>
    <w:rsid w:val="004744E8"/>
    <w:rsid w:val="00474990"/>
    <w:rsid w:val="00474D9B"/>
    <w:rsid w:val="00475214"/>
    <w:rsid w:val="00476317"/>
    <w:rsid w:val="0048121E"/>
    <w:rsid w:val="0048127D"/>
    <w:rsid w:val="0048160C"/>
    <w:rsid w:val="00481A29"/>
    <w:rsid w:val="00482B79"/>
    <w:rsid w:val="00482FDA"/>
    <w:rsid w:val="00483F8B"/>
    <w:rsid w:val="00485DBB"/>
    <w:rsid w:val="00485EC4"/>
    <w:rsid w:val="00487AA2"/>
    <w:rsid w:val="0049094E"/>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E37"/>
    <w:rsid w:val="004B1F48"/>
    <w:rsid w:val="004B23F2"/>
    <w:rsid w:val="004B2B58"/>
    <w:rsid w:val="004B3073"/>
    <w:rsid w:val="004B42BE"/>
    <w:rsid w:val="004B57C9"/>
    <w:rsid w:val="004B637A"/>
    <w:rsid w:val="004B641D"/>
    <w:rsid w:val="004B712F"/>
    <w:rsid w:val="004B759A"/>
    <w:rsid w:val="004C1AFA"/>
    <w:rsid w:val="004C1F8D"/>
    <w:rsid w:val="004C2195"/>
    <w:rsid w:val="004C7861"/>
    <w:rsid w:val="004C7CCB"/>
    <w:rsid w:val="004D0C37"/>
    <w:rsid w:val="004D15E2"/>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7D73"/>
    <w:rsid w:val="00520FA2"/>
    <w:rsid w:val="0052209C"/>
    <w:rsid w:val="00524D4C"/>
    <w:rsid w:val="00524D74"/>
    <w:rsid w:val="005265C5"/>
    <w:rsid w:val="005270B9"/>
    <w:rsid w:val="00527A61"/>
    <w:rsid w:val="00527C0B"/>
    <w:rsid w:val="00530508"/>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1A5B"/>
    <w:rsid w:val="00552B82"/>
    <w:rsid w:val="00553C2A"/>
    <w:rsid w:val="00554305"/>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B791F"/>
    <w:rsid w:val="005C09B0"/>
    <w:rsid w:val="005C0F72"/>
    <w:rsid w:val="005C17CD"/>
    <w:rsid w:val="005C214C"/>
    <w:rsid w:val="005C251A"/>
    <w:rsid w:val="005C27AA"/>
    <w:rsid w:val="005C31F2"/>
    <w:rsid w:val="005C760A"/>
    <w:rsid w:val="005D10E3"/>
    <w:rsid w:val="005D1350"/>
    <w:rsid w:val="005D1C37"/>
    <w:rsid w:val="005D1CF5"/>
    <w:rsid w:val="005D2451"/>
    <w:rsid w:val="005D399C"/>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1F79"/>
    <w:rsid w:val="005F373A"/>
    <w:rsid w:val="005F4C06"/>
    <w:rsid w:val="005F7548"/>
    <w:rsid w:val="00601674"/>
    <w:rsid w:val="006019D6"/>
    <w:rsid w:val="0060316D"/>
    <w:rsid w:val="006032E4"/>
    <w:rsid w:val="00604B9C"/>
    <w:rsid w:val="00605A6B"/>
    <w:rsid w:val="006064CB"/>
    <w:rsid w:val="0060723A"/>
    <w:rsid w:val="006072E7"/>
    <w:rsid w:val="00610569"/>
    <w:rsid w:val="00610C3D"/>
    <w:rsid w:val="00611145"/>
    <w:rsid w:val="0061219F"/>
    <w:rsid w:val="00612356"/>
    <w:rsid w:val="0061303C"/>
    <w:rsid w:val="00613748"/>
    <w:rsid w:val="00614C68"/>
    <w:rsid w:val="00615385"/>
    <w:rsid w:val="0061551F"/>
    <w:rsid w:val="00615E8A"/>
    <w:rsid w:val="006177E6"/>
    <w:rsid w:val="00617BE4"/>
    <w:rsid w:val="00617F6E"/>
    <w:rsid w:val="00622C93"/>
    <w:rsid w:val="00623CE4"/>
    <w:rsid w:val="00624C8B"/>
    <w:rsid w:val="00625EA2"/>
    <w:rsid w:val="00626660"/>
    <w:rsid w:val="006266B3"/>
    <w:rsid w:val="00626C4E"/>
    <w:rsid w:val="00627721"/>
    <w:rsid w:val="0062777F"/>
    <w:rsid w:val="006302CC"/>
    <w:rsid w:val="00631303"/>
    <w:rsid w:val="006328A2"/>
    <w:rsid w:val="0063429F"/>
    <w:rsid w:val="0063446B"/>
    <w:rsid w:val="0063518C"/>
    <w:rsid w:val="00635AEA"/>
    <w:rsid w:val="00636A15"/>
    <w:rsid w:val="00636F3F"/>
    <w:rsid w:val="0063724A"/>
    <w:rsid w:val="006406FE"/>
    <w:rsid w:val="00640A09"/>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312D"/>
    <w:rsid w:val="006F6A9D"/>
    <w:rsid w:val="007004CE"/>
    <w:rsid w:val="007018DF"/>
    <w:rsid w:val="00701D06"/>
    <w:rsid w:val="00705777"/>
    <w:rsid w:val="00710EE5"/>
    <w:rsid w:val="00710F54"/>
    <w:rsid w:val="00711154"/>
    <w:rsid w:val="00711975"/>
    <w:rsid w:val="00711D2E"/>
    <w:rsid w:val="00711DA4"/>
    <w:rsid w:val="00712181"/>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DC5"/>
    <w:rsid w:val="00772048"/>
    <w:rsid w:val="00772AC0"/>
    <w:rsid w:val="00773151"/>
    <w:rsid w:val="007733AF"/>
    <w:rsid w:val="00773CDF"/>
    <w:rsid w:val="0077437E"/>
    <w:rsid w:val="007754E7"/>
    <w:rsid w:val="00777F3E"/>
    <w:rsid w:val="007803C9"/>
    <w:rsid w:val="00781E9D"/>
    <w:rsid w:val="007820D6"/>
    <w:rsid w:val="007823F4"/>
    <w:rsid w:val="00782F57"/>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A0ECD"/>
    <w:rsid w:val="007A15FD"/>
    <w:rsid w:val="007A1912"/>
    <w:rsid w:val="007A2D93"/>
    <w:rsid w:val="007A3E9C"/>
    <w:rsid w:val="007A4319"/>
    <w:rsid w:val="007A4541"/>
    <w:rsid w:val="007A4CB0"/>
    <w:rsid w:val="007A51D6"/>
    <w:rsid w:val="007A6E41"/>
    <w:rsid w:val="007A7D12"/>
    <w:rsid w:val="007B04FA"/>
    <w:rsid w:val="007B1066"/>
    <w:rsid w:val="007B1942"/>
    <w:rsid w:val="007B1ADD"/>
    <w:rsid w:val="007B3162"/>
    <w:rsid w:val="007B4534"/>
    <w:rsid w:val="007B509C"/>
    <w:rsid w:val="007B62CE"/>
    <w:rsid w:val="007B6554"/>
    <w:rsid w:val="007C0579"/>
    <w:rsid w:val="007C091A"/>
    <w:rsid w:val="007C0F86"/>
    <w:rsid w:val="007C2AC6"/>
    <w:rsid w:val="007C3CBA"/>
    <w:rsid w:val="007C70A7"/>
    <w:rsid w:val="007C7590"/>
    <w:rsid w:val="007D312E"/>
    <w:rsid w:val="007D349B"/>
    <w:rsid w:val="007D4653"/>
    <w:rsid w:val="007D4B2D"/>
    <w:rsid w:val="007D729A"/>
    <w:rsid w:val="007E045A"/>
    <w:rsid w:val="007E0F1C"/>
    <w:rsid w:val="007E11B6"/>
    <w:rsid w:val="007E11D1"/>
    <w:rsid w:val="007E19A8"/>
    <w:rsid w:val="007E2862"/>
    <w:rsid w:val="007E33C8"/>
    <w:rsid w:val="007E367B"/>
    <w:rsid w:val="007E36E6"/>
    <w:rsid w:val="007E3D2D"/>
    <w:rsid w:val="007E4541"/>
    <w:rsid w:val="007E481E"/>
    <w:rsid w:val="007E4B62"/>
    <w:rsid w:val="007E6756"/>
    <w:rsid w:val="007E6F72"/>
    <w:rsid w:val="007E70AB"/>
    <w:rsid w:val="007E78DE"/>
    <w:rsid w:val="007F0FDB"/>
    <w:rsid w:val="007F30EF"/>
    <w:rsid w:val="007F374E"/>
    <w:rsid w:val="007F3DEB"/>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234C"/>
    <w:rsid w:val="00812DD5"/>
    <w:rsid w:val="00813B11"/>
    <w:rsid w:val="0081465B"/>
    <w:rsid w:val="00815E44"/>
    <w:rsid w:val="00817D8E"/>
    <w:rsid w:val="00821D17"/>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76F72"/>
    <w:rsid w:val="00880296"/>
    <w:rsid w:val="008824DD"/>
    <w:rsid w:val="008838A1"/>
    <w:rsid w:val="008848C4"/>
    <w:rsid w:val="00885AFB"/>
    <w:rsid w:val="008860A6"/>
    <w:rsid w:val="00886748"/>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7340"/>
    <w:rsid w:val="008C0187"/>
    <w:rsid w:val="008C0D1F"/>
    <w:rsid w:val="008C4C55"/>
    <w:rsid w:val="008C52CA"/>
    <w:rsid w:val="008C73E7"/>
    <w:rsid w:val="008C7CA8"/>
    <w:rsid w:val="008D0753"/>
    <w:rsid w:val="008D0A7B"/>
    <w:rsid w:val="008D2971"/>
    <w:rsid w:val="008D2C17"/>
    <w:rsid w:val="008D32E7"/>
    <w:rsid w:val="008D3761"/>
    <w:rsid w:val="008D420C"/>
    <w:rsid w:val="008D4F3F"/>
    <w:rsid w:val="008D52EC"/>
    <w:rsid w:val="008D60B7"/>
    <w:rsid w:val="008D6CC2"/>
    <w:rsid w:val="008D7083"/>
    <w:rsid w:val="008D7FE9"/>
    <w:rsid w:val="008E0110"/>
    <w:rsid w:val="008E0C33"/>
    <w:rsid w:val="008E0CF8"/>
    <w:rsid w:val="008E340B"/>
    <w:rsid w:val="008E49FF"/>
    <w:rsid w:val="008E56BE"/>
    <w:rsid w:val="008E654D"/>
    <w:rsid w:val="008E660A"/>
    <w:rsid w:val="008E6945"/>
    <w:rsid w:val="008F094A"/>
    <w:rsid w:val="008F10BF"/>
    <w:rsid w:val="008F15C4"/>
    <w:rsid w:val="008F29EA"/>
    <w:rsid w:val="008F2A13"/>
    <w:rsid w:val="008F2E37"/>
    <w:rsid w:val="008F3C8F"/>
    <w:rsid w:val="008F435F"/>
    <w:rsid w:val="008F6A48"/>
    <w:rsid w:val="008F7128"/>
    <w:rsid w:val="008F7DC5"/>
    <w:rsid w:val="0090025D"/>
    <w:rsid w:val="009004E8"/>
    <w:rsid w:val="00900586"/>
    <w:rsid w:val="00900592"/>
    <w:rsid w:val="00900695"/>
    <w:rsid w:val="00902067"/>
    <w:rsid w:val="009020F1"/>
    <w:rsid w:val="0090585E"/>
    <w:rsid w:val="00907E2A"/>
    <w:rsid w:val="009103BF"/>
    <w:rsid w:val="00910744"/>
    <w:rsid w:val="00910970"/>
    <w:rsid w:val="00910A4A"/>
    <w:rsid w:val="009116C0"/>
    <w:rsid w:val="00911844"/>
    <w:rsid w:val="00912A1E"/>
    <w:rsid w:val="00912CAF"/>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3A7D"/>
    <w:rsid w:val="0094460C"/>
    <w:rsid w:val="00944E0F"/>
    <w:rsid w:val="009459D4"/>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3F1A"/>
    <w:rsid w:val="009959CC"/>
    <w:rsid w:val="00996F75"/>
    <w:rsid w:val="0099765A"/>
    <w:rsid w:val="009976AF"/>
    <w:rsid w:val="009A09BC"/>
    <w:rsid w:val="009A0BC1"/>
    <w:rsid w:val="009A0F98"/>
    <w:rsid w:val="009A3F55"/>
    <w:rsid w:val="009A488F"/>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5842"/>
    <w:rsid w:val="009F3277"/>
    <w:rsid w:val="009F46A5"/>
    <w:rsid w:val="009F617D"/>
    <w:rsid w:val="009F6760"/>
    <w:rsid w:val="009F6B29"/>
    <w:rsid w:val="00A011EA"/>
    <w:rsid w:val="00A03857"/>
    <w:rsid w:val="00A038C5"/>
    <w:rsid w:val="00A04002"/>
    <w:rsid w:val="00A05D70"/>
    <w:rsid w:val="00A06633"/>
    <w:rsid w:val="00A0667A"/>
    <w:rsid w:val="00A075C0"/>
    <w:rsid w:val="00A10E89"/>
    <w:rsid w:val="00A12046"/>
    <w:rsid w:val="00A166E6"/>
    <w:rsid w:val="00A20C9E"/>
    <w:rsid w:val="00A212CE"/>
    <w:rsid w:val="00A21485"/>
    <w:rsid w:val="00A22154"/>
    <w:rsid w:val="00A23C3D"/>
    <w:rsid w:val="00A244AB"/>
    <w:rsid w:val="00A245CD"/>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6C1"/>
    <w:rsid w:val="00A73954"/>
    <w:rsid w:val="00A73988"/>
    <w:rsid w:val="00A756BA"/>
    <w:rsid w:val="00A75C8C"/>
    <w:rsid w:val="00A75F0B"/>
    <w:rsid w:val="00A75F80"/>
    <w:rsid w:val="00A76DA3"/>
    <w:rsid w:val="00A77249"/>
    <w:rsid w:val="00A81856"/>
    <w:rsid w:val="00A82D12"/>
    <w:rsid w:val="00A838C4"/>
    <w:rsid w:val="00A85917"/>
    <w:rsid w:val="00A90027"/>
    <w:rsid w:val="00A90111"/>
    <w:rsid w:val="00A9096F"/>
    <w:rsid w:val="00A91140"/>
    <w:rsid w:val="00A92C4E"/>
    <w:rsid w:val="00A938BC"/>
    <w:rsid w:val="00A95FA3"/>
    <w:rsid w:val="00AA0838"/>
    <w:rsid w:val="00AA1A7C"/>
    <w:rsid w:val="00AA2E76"/>
    <w:rsid w:val="00AA4088"/>
    <w:rsid w:val="00AA488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B8"/>
    <w:rsid w:val="00AF7288"/>
    <w:rsid w:val="00AF7BD2"/>
    <w:rsid w:val="00B01EF4"/>
    <w:rsid w:val="00B02CE6"/>
    <w:rsid w:val="00B02F93"/>
    <w:rsid w:val="00B039C4"/>
    <w:rsid w:val="00B04613"/>
    <w:rsid w:val="00B04D6F"/>
    <w:rsid w:val="00B0574C"/>
    <w:rsid w:val="00B05F33"/>
    <w:rsid w:val="00B1080F"/>
    <w:rsid w:val="00B11B79"/>
    <w:rsid w:val="00B12639"/>
    <w:rsid w:val="00B12848"/>
    <w:rsid w:val="00B12B5A"/>
    <w:rsid w:val="00B13922"/>
    <w:rsid w:val="00B13BCB"/>
    <w:rsid w:val="00B13C50"/>
    <w:rsid w:val="00B16CF7"/>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5129"/>
    <w:rsid w:val="00BA5B16"/>
    <w:rsid w:val="00BA6EBA"/>
    <w:rsid w:val="00BB008E"/>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FF"/>
    <w:rsid w:val="00BC7FE6"/>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2C8"/>
    <w:rsid w:val="00BF37AE"/>
    <w:rsid w:val="00BF3964"/>
    <w:rsid w:val="00BF44BE"/>
    <w:rsid w:val="00BF573A"/>
    <w:rsid w:val="00BF7255"/>
    <w:rsid w:val="00BF765B"/>
    <w:rsid w:val="00C02FE6"/>
    <w:rsid w:val="00C06986"/>
    <w:rsid w:val="00C06F43"/>
    <w:rsid w:val="00C07A46"/>
    <w:rsid w:val="00C102A2"/>
    <w:rsid w:val="00C108C8"/>
    <w:rsid w:val="00C10CDB"/>
    <w:rsid w:val="00C116BF"/>
    <w:rsid w:val="00C13747"/>
    <w:rsid w:val="00C17627"/>
    <w:rsid w:val="00C17DD2"/>
    <w:rsid w:val="00C20A9C"/>
    <w:rsid w:val="00C20B80"/>
    <w:rsid w:val="00C21DC6"/>
    <w:rsid w:val="00C22BA0"/>
    <w:rsid w:val="00C23E5E"/>
    <w:rsid w:val="00C25B28"/>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48D9"/>
    <w:rsid w:val="00C461E4"/>
    <w:rsid w:val="00C47B92"/>
    <w:rsid w:val="00C5046D"/>
    <w:rsid w:val="00C50F80"/>
    <w:rsid w:val="00C52516"/>
    <w:rsid w:val="00C52B3F"/>
    <w:rsid w:val="00C55661"/>
    <w:rsid w:val="00C56AEE"/>
    <w:rsid w:val="00C574ED"/>
    <w:rsid w:val="00C62AB9"/>
    <w:rsid w:val="00C6396B"/>
    <w:rsid w:val="00C63DA1"/>
    <w:rsid w:val="00C6421F"/>
    <w:rsid w:val="00C67258"/>
    <w:rsid w:val="00C679D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F35"/>
    <w:rsid w:val="00CB6460"/>
    <w:rsid w:val="00CB6C45"/>
    <w:rsid w:val="00CB731A"/>
    <w:rsid w:val="00CB786B"/>
    <w:rsid w:val="00CC1F47"/>
    <w:rsid w:val="00CC22A9"/>
    <w:rsid w:val="00CC2B31"/>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E7A6E"/>
    <w:rsid w:val="00CF1968"/>
    <w:rsid w:val="00CF2AE6"/>
    <w:rsid w:val="00CF3F03"/>
    <w:rsid w:val="00CF5B41"/>
    <w:rsid w:val="00D0067F"/>
    <w:rsid w:val="00D01691"/>
    <w:rsid w:val="00D01A40"/>
    <w:rsid w:val="00D01C07"/>
    <w:rsid w:val="00D0369D"/>
    <w:rsid w:val="00D03A9D"/>
    <w:rsid w:val="00D0575A"/>
    <w:rsid w:val="00D0608A"/>
    <w:rsid w:val="00D06C82"/>
    <w:rsid w:val="00D10219"/>
    <w:rsid w:val="00D10327"/>
    <w:rsid w:val="00D10B09"/>
    <w:rsid w:val="00D12B2A"/>
    <w:rsid w:val="00D134D5"/>
    <w:rsid w:val="00D142CD"/>
    <w:rsid w:val="00D147E6"/>
    <w:rsid w:val="00D1486B"/>
    <w:rsid w:val="00D21CAB"/>
    <w:rsid w:val="00D247C5"/>
    <w:rsid w:val="00D24840"/>
    <w:rsid w:val="00D25E60"/>
    <w:rsid w:val="00D302A2"/>
    <w:rsid w:val="00D31B0A"/>
    <w:rsid w:val="00D32982"/>
    <w:rsid w:val="00D33CC4"/>
    <w:rsid w:val="00D33D6F"/>
    <w:rsid w:val="00D34133"/>
    <w:rsid w:val="00D34279"/>
    <w:rsid w:val="00D352AF"/>
    <w:rsid w:val="00D35F97"/>
    <w:rsid w:val="00D36274"/>
    <w:rsid w:val="00D36C39"/>
    <w:rsid w:val="00D379C8"/>
    <w:rsid w:val="00D40D58"/>
    <w:rsid w:val="00D425CA"/>
    <w:rsid w:val="00D43212"/>
    <w:rsid w:val="00D43FA4"/>
    <w:rsid w:val="00D4433D"/>
    <w:rsid w:val="00D4448C"/>
    <w:rsid w:val="00D4555E"/>
    <w:rsid w:val="00D46004"/>
    <w:rsid w:val="00D4601C"/>
    <w:rsid w:val="00D46338"/>
    <w:rsid w:val="00D46772"/>
    <w:rsid w:val="00D47530"/>
    <w:rsid w:val="00D47CEC"/>
    <w:rsid w:val="00D51376"/>
    <w:rsid w:val="00D51B3E"/>
    <w:rsid w:val="00D54B89"/>
    <w:rsid w:val="00D55822"/>
    <w:rsid w:val="00D55BC1"/>
    <w:rsid w:val="00D577BC"/>
    <w:rsid w:val="00D61C4B"/>
    <w:rsid w:val="00D61D58"/>
    <w:rsid w:val="00D61FE7"/>
    <w:rsid w:val="00D628CA"/>
    <w:rsid w:val="00D635DC"/>
    <w:rsid w:val="00D641FD"/>
    <w:rsid w:val="00D64FE2"/>
    <w:rsid w:val="00D66212"/>
    <w:rsid w:val="00D66503"/>
    <w:rsid w:val="00D6686E"/>
    <w:rsid w:val="00D66E55"/>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879B4"/>
    <w:rsid w:val="00D93D2A"/>
    <w:rsid w:val="00D94B23"/>
    <w:rsid w:val="00D95CC8"/>
    <w:rsid w:val="00D95D13"/>
    <w:rsid w:val="00D97517"/>
    <w:rsid w:val="00D97733"/>
    <w:rsid w:val="00D97895"/>
    <w:rsid w:val="00D97A4E"/>
    <w:rsid w:val="00DA0116"/>
    <w:rsid w:val="00DA02FA"/>
    <w:rsid w:val="00DA0319"/>
    <w:rsid w:val="00DA0E1A"/>
    <w:rsid w:val="00DA1A98"/>
    <w:rsid w:val="00DA2C8A"/>
    <w:rsid w:val="00DA2EFD"/>
    <w:rsid w:val="00DA3F3C"/>
    <w:rsid w:val="00DA6C03"/>
    <w:rsid w:val="00DA76F3"/>
    <w:rsid w:val="00DA7894"/>
    <w:rsid w:val="00DB090F"/>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7197"/>
    <w:rsid w:val="00E00077"/>
    <w:rsid w:val="00E03A5D"/>
    <w:rsid w:val="00E058D6"/>
    <w:rsid w:val="00E0634C"/>
    <w:rsid w:val="00E07E38"/>
    <w:rsid w:val="00E13EF0"/>
    <w:rsid w:val="00E152F0"/>
    <w:rsid w:val="00E157E8"/>
    <w:rsid w:val="00E15B6A"/>
    <w:rsid w:val="00E15C07"/>
    <w:rsid w:val="00E16B4B"/>
    <w:rsid w:val="00E1751B"/>
    <w:rsid w:val="00E206E2"/>
    <w:rsid w:val="00E21795"/>
    <w:rsid w:val="00E21C01"/>
    <w:rsid w:val="00E2202A"/>
    <w:rsid w:val="00E23C09"/>
    <w:rsid w:val="00E240A7"/>
    <w:rsid w:val="00E24246"/>
    <w:rsid w:val="00E278BD"/>
    <w:rsid w:val="00E27A99"/>
    <w:rsid w:val="00E27BE2"/>
    <w:rsid w:val="00E31699"/>
    <w:rsid w:val="00E31A8B"/>
    <w:rsid w:val="00E31CAE"/>
    <w:rsid w:val="00E33994"/>
    <w:rsid w:val="00E35182"/>
    <w:rsid w:val="00E353D5"/>
    <w:rsid w:val="00E35413"/>
    <w:rsid w:val="00E35BA9"/>
    <w:rsid w:val="00E35FFD"/>
    <w:rsid w:val="00E373C7"/>
    <w:rsid w:val="00E40333"/>
    <w:rsid w:val="00E4088C"/>
    <w:rsid w:val="00E409F9"/>
    <w:rsid w:val="00E40AC7"/>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85760"/>
    <w:rsid w:val="00E90C58"/>
    <w:rsid w:val="00E91430"/>
    <w:rsid w:val="00E91569"/>
    <w:rsid w:val="00E9242C"/>
    <w:rsid w:val="00E93765"/>
    <w:rsid w:val="00E939EA"/>
    <w:rsid w:val="00E93AF7"/>
    <w:rsid w:val="00E93FDB"/>
    <w:rsid w:val="00E94779"/>
    <w:rsid w:val="00E94B85"/>
    <w:rsid w:val="00E96AB8"/>
    <w:rsid w:val="00E9731E"/>
    <w:rsid w:val="00E975CD"/>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0A40"/>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90F"/>
    <w:rsid w:val="00EE5A87"/>
    <w:rsid w:val="00EE652E"/>
    <w:rsid w:val="00EE78C5"/>
    <w:rsid w:val="00EE7C52"/>
    <w:rsid w:val="00EF0CEC"/>
    <w:rsid w:val="00EF11E3"/>
    <w:rsid w:val="00EF4A5B"/>
    <w:rsid w:val="00EF4D02"/>
    <w:rsid w:val="00EF4FC0"/>
    <w:rsid w:val="00EF60FC"/>
    <w:rsid w:val="00EF6A59"/>
    <w:rsid w:val="00EF6BBF"/>
    <w:rsid w:val="00EF7F01"/>
    <w:rsid w:val="00F00959"/>
    <w:rsid w:val="00F01720"/>
    <w:rsid w:val="00F019E9"/>
    <w:rsid w:val="00F021B0"/>
    <w:rsid w:val="00F02837"/>
    <w:rsid w:val="00F0353D"/>
    <w:rsid w:val="00F04040"/>
    <w:rsid w:val="00F04ED2"/>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617"/>
    <w:rsid w:val="00F32662"/>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6E8D"/>
    <w:rsid w:val="00F47056"/>
    <w:rsid w:val="00F4727D"/>
    <w:rsid w:val="00F50EFC"/>
    <w:rsid w:val="00F51AF5"/>
    <w:rsid w:val="00F51BF8"/>
    <w:rsid w:val="00F52D04"/>
    <w:rsid w:val="00F52D8F"/>
    <w:rsid w:val="00F53A40"/>
    <w:rsid w:val="00F54092"/>
    <w:rsid w:val="00F541ED"/>
    <w:rsid w:val="00F56BBF"/>
    <w:rsid w:val="00F56CB2"/>
    <w:rsid w:val="00F573A4"/>
    <w:rsid w:val="00F57B24"/>
    <w:rsid w:val="00F603FB"/>
    <w:rsid w:val="00F6057B"/>
    <w:rsid w:val="00F64B49"/>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illu.alatsei@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10</Pages>
  <Words>4637</Words>
  <Characters>26435</Characters>
  <Application>Microsoft Office Word</Application>
  <DocSecurity>0</DocSecurity>
  <Lines>220</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31010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118</cp:revision>
  <cp:lastPrinted>2009-10-14T12:22:00Z</cp:lastPrinted>
  <dcterms:created xsi:type="dcterms:W3CDTF">2023-08-14T09:20:00Z</dcterms:created>
  <dcterms:modified xsi:type="dcterms:W3CDTF">2023-08-24T10:41:00Z</dcterms:modified>
</cp:coreProperties>
</file>